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3D8D3" w14:textId="77777777" w:rsidR="001030C9" w:rsidRPr="008C6629" w:rsidRDefault="001030C9" w:rsidP="001030C9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40A34" w:rsidRPr="008C662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1EB1BF1E" w14:textId="77777777" w:rsidR="001030C9" w:rsidRPr="008C6629" w:rsidRDefault="001030C9" w:rsidP="001030C9">
      <w:pPr>
        <w:ind w:left="30"/>
        <w:rPr>
          <w:rFonts w:ascii="Times New Roman" w:hAnsi="Times New Roman" w:cs="Times New Roman"/>
          <w:b/>
          <w:sz w:val="24"/>
          <w:szCs w:val="24"/>
        </w:rPr>
      </w:pPr>
    </w:p>
    <w:p w14:paraId="23FD98AC" w14:textId="77777777" w:rsidR="001030C9" w:rsidRPr="008C6629" w:rsidRDefault="001030C9" w:rsidP="001030C9">
      <w:pPr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SPECYFIKACJA USŁUGI – Zimowe Utrzymanie na terenie Gminy Łazy</w:t>
      </w:r>
    </w:p>
    <w:p w14:paraId="52D6CFDB" w14:textId="77777777" w:rsidR="001030C9" w:rsidRPr="008C6629" w:rsidRDefault="001030C9" w:rsidP="001030C9">
      <w:pPr>
        <w:ind w:left="3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1 WSTĘP</w:t>
      </w:r>
    </w:p>
    <w:p w14:paraId="15F0E871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1.1 Zakres stosowania Specyfikacji Usługi.</w:t>
      </w:r>
    </w:p>
    <w:p w14:paraId="5611EF65" w14:textId="4E1D4240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Niniejsza specyfikacja obowiązuje przy przygotowaniu oferty, wykonawstwi</w:t>
      </w:r>
      <w:r w:rsidR="00A2440B">
        <w:rPr>
          <w:rFonts w:ascii="Times New Roman" w:hAnsi="Times New Roman" w:cs="Times New Roman"/>
          <w:sz w:val="24"/>
          <w:szCs w:val="24"/>
        </w:rPr>
        <w:t>e</w:t>
      </w:r>
      <w:r w:rsidRPr="008C6629">
        <w:rPr>
          <w:rFonts w:ascii="Times New Roman" w:hAnsi="Times New Roman" w:cs="Times New Roman"/>
          <w:sz w:val="24"/>
          <w:szCs w:val="24"/>
        </w:rPr>
        <w:t xml:space="preserve"> usługi, odbiorze robót w ramach zimowego utrzymania dróg gminnych na terenie Gminy Łazy. </w:t>
      </w:r>
      <w:r w:rsidRPr="008C6629">
        <w:rPr>
          <w:rFonts w:ascii="Times New Roman" w:hAnsi="Times New Roman" w:cs="Times New Roman"/>
          <w:sz w:val="24"/>
          <w:szCs w:val="24"/>
        </w:rPr>
        <w:br/>
        <w:t>Instrukcja „Wytyczne zimowego utrzymania dróg określa standardy tych dróg”.</w:t>
      </w:r>
    </w:p>
    <w:p w14:paraId="0919E650" w14:textId="77777777" w:rsidR="001030C9" w:rsidRPr="008C6629" w:rsidRDefault="001030C9" w:rsidP="001030C9">
      <w:pPr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1.2 Zakres robót.</w:t>
      </w:r>
    </w:p>
    <w:p w14:paraId="41A53EC3" w14:textId="632A4AA5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Ustalenia zawarte w niniejszej specyfikacji dotyczą zasad prowadzenia usług związanych               z usunięciem opadu śnieżnego zalegającego jezdnie, pobocze oraz obiekty towarzyszące drodze (zatoki autobusowe, parkingi, chodniki), likwidacj</w:t>
      </w:r>
      <w:r w:rsidR="00592F9F">
        <w:rPr>
          <w:rFonts w:ascii="Times New Roman" w:hAnsi="Times New Roman" w:cs="Times New Roman"/>
          <w:sz w:val="24"/>
          <w:szCs w:val="24"/>
        </w:rPr>
        <w:t>ę</w:t>
      </w:r>
      <w:r w:rsidRPr="008C6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oblodzeń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przy zastosowaniu materiałów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>, chemicznych, mechanicznych lub ich łącznie.</w:t>
      </w:r>
    </w:p>
    <w:p w14:paraId="7B65A56A" w14:textId="77777777" w:rsidR="001030C9" w:rsidRPr="00DA753C" w:rsidRDefault="001030C9" w:rsidP="002A0280">
      <w:pPr>
        <w:spacing w:before="120" w:after="0"/>
        <w:ind w:left="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753C">
        <w:rPr>
          <w:rFonts w:ascii="Times New Roman" w:hAnsi="Times New Roman" w:cs="Times New Roman"/>
          <w:sz w:val="24"/>
          <w:szCs w:val="24"/>
          <w:u w:val="single"/>
        </w:rPr>
        <w:t>Zakres robót obejmuje:</w:t>
      </w:r>
    </w:p>
    <w:p w14:paraId="0587C6E7" w14:textId="52F0A93D" w:rsidR="001030C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działania przygotowawczo – organizacyjne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1A71E0CD" w14:textId="74DA07AE" w:rsidR="00DA753C" w:rsidRPr="002A0280" w:rsidRDefault="00DA753C" w:rsidP="002A0280">
      <w:pPr>
        <w:spacing w:before="120" w:after="0" w:line="30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 xml:space="preserve">- </w:t>
      </w:r>
      <w:r w:rsidRPr="002A0280">
        <w:rPr>
          <w:rFonts w:ascii="Times New Roman" w:hAnsi="Times New Roman"/>
          <w:b/>
          <w:bCs/>
          <w:sz w:val="24"/>
          <w:szCs w:val="24"/>
        </w:rPr>
        <w:t>zapoznanie się z terenem, którego dotyczy zimowe utrzymanie dróg,</w:t>
      </w:r>
    </w:p>
    <w:p w14:paraId="44E634E7" w14:textId="75997B93" w:rsidR="001030C9" w:rsidRPr="008C662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przygotowanie sprzętu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4E886978" w14:textId="1C269E41" w:rsidR="001030C9" w:rsidRPr="008C662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przygotowanie materiałów do zwalczania śliskości zimowej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6242FB7B" w14:textId="1091F42A" w:rsidR="001030C9" w:rsidRPr="008C662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usuwanie śniegu i błota pośniegowego z dróg i chodników i innych wyznaczonych miejsc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3EB68430" w14:textId="4A50ACD9" w:rsidR="001030C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zwalczanie śliskości zimowej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17D8F6F5" w14:textId="42DFC731" w:rsidR="002F6CEF" w:rsidRPr="002F6CEF" w:rsidRDefault="002F6CEF" w:rsidP="002A0280">
      <w:pPr>
        <w:widowControl w:val="0"/>
        <w:spacing w:before="120" w:after="0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- </w:t>
      </w:r>
      <w:r w:rsidRPr="008C6629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odśnieżanie i posypywanie podjazdów, wniesień, łuków, zakrętów, skrzyżowań,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zatok autobusowych</w:t>
      </w:r>
    </w:p>
    <w:p w14:paraId="7AF9EB7E" w14:textId="7DD7C372" w:rsidR="001030C9" w:rsidRPr="00DA753C" w:rsidRDefault="001030C9" w:rsidP="002A0280">
      <w:pPr>
        <w:widowControl w:val="0"/>
        <w:spacing w:before="120" w:after="0"/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pełnienie dyżuru całodobowo</w:t>
      </w:r>
      <w:r w:rsidR="00DA753C">
        <w:rPr>
          <w:rFonts w:ascii="Times New Roman" w:hAnsi="Times New Roman" w:cs="Times New Roman"/>
          <w:sz w:val="24"/>
          <w:szCs w:val="24"/>
        </w:rPr>
        <w:t xml:space="preserve">, </w:t>
      </w:r>
      <w:r w:rsidR="00DA753C">
        <w:rPr>
          <w:rFonts w:ascii="Times New Roman" w:hAnsi="Times New Roman" w:cs="Times New Roman"/>
          <w:bCs/>
          <w:sz w:val="24"/>
          <w:szCs w:val="24"/>
        </w:rPr>
        <w:t xml:space="preserve">patrolowanie dróg </w:t>
      </w:r>
      <w:r w:rsidRPr="008C6629">
        <w:rPr>
          <w:rFonts w:ascii="Times New Roman" w:hAnsi="Times New Roman" w:cs="Times New Roman"/>
          <w:sz w:val="24"/>
          <w:szCs w:val="24"/>
        </w:rPr>
        <w:t>i utrzymania stałej łączności telefonicznej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7FF5A31C" w14:textId="49E1EFF0" w:rsidR="00DA753C" w:rsidRPr="002A0280" w:rsidRDefault="00DA753C" w:rsidP="002A0280">
      <w:pPr>
        <w:spacing w:before="120"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 xml:space="preserve">- </w:t>
      </w:r>
      <w:r w:rsidRPr="002A0280">
        <w:rPr>
          <w:rFonts w:ascii="Times New Roman" w:hAnsi="Times New Roman"/>
          <w:sz w:val="24"/>
          <w:szCs w:val="24"/>
        </w:rPr>
        <w:t>samodzielne monitorowanie warunków występujących na drogach objętych rejonem, będącym przedmiotem umowy i</w:t>
      </w:r>
      <w:r w:rsidRPr="002A0280">
        <w:rPr>
          <w:rFonts w:ascii="Times New Roman" w:hAnsi="Times New Roman" w:cs="Times New Roman"/>
          <w:sz w:val="24"/>
          <w:szCs w:val="24"/>
        </w:rPr>
        <w:t xml:space="preserve"> zgłaszania meldunków o stanie przejezdności dróg telefonicznie do Zamawiającego, codziennie w godzinach 7:00- 7:30,</w:t>
      </w:r>
    </w:p>
    <w:p w14:paraId="60CC3A9B" w14:textId="74AEF5B8" w:rsidR="001030C9" w:rsidRPr="008C6629" w:rsidRDefault="001030C9" w:rsidP="002A0280">
      <w:pPr>
        <w:spacing w:before="120" w:after="0"/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zapewnienie stałej przejezdności dróg</w:t>
      </w:r>
      <w:r w:rsidR="00202454">
        <w:rPr>
          <w:rFonts w:ascii="Times New Roman" w:hAnsi="Times New Roman" w:cs="Times New Roman"/>
          <w:sz w:val="24"/>
          <w:szCs w:val="24"/>
        </w:rPr>
        <w:t>,</w:t>
      </w:r>
    </w:p>
    <w:p w14:paraId="2C60FFEF" w14:textId="44D62043" w:rsidR="00920606" w:rsidRPr="008C6629" w:rsidRDefault="00920606" w:rsidP="002A0280">
      <w:pPr>
        <w:widowControl w:val="0"/>
        <w:spacing w:before="120" w:after="0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8C6629">
        <w:rPr>
          <w:rFonts w:ascii="Times New Roman" w:hAnsi="Times New Roman" w:cs="Times New Roman"/>
          <w:bCs/>
          <w:sz w:val="24"/>
          <w:szCs w:val="24"/>
        </w:rPr>
        <w:t xml:space="preserve">- </w:t>
      </w:r>
      <w:bookmarkStart w:id="0" w:name="_Hlk181007904"/>
      <w:r w:rsidR="00592F9F">
        <w:rPr>
          <w:rFonts w:ascii="Times New Roman" w:hAnsi="Times New Roman" w:cs="Times New Roman"/>
          <w:bCs/>
          <w:sz w:val="24"/>
          <w:szCs w:val="24"/>
        </w:rPr>
        <w:t xml:space="preserve">przekazanie po zakończeniu sezonu zimowego przez Wykonawcę </w:t>
      </w:r>
      <w:r w:rsidRPr="008C6629">
        <w:rPr>
          <w:rFonts w:ascii="Times New Roman" w:hAnsi="Times New Roman" w:cs="Times New Roman"/>
          <w:bCs/>
          <w:sz w:val="24"/>
          <w:szCs w:val="24"/>
        </w:rPr>
        <w:t>na polecenie Zamawiaj</w:t>
      </w:r>
      <w:r w:rsidR="008C6629">
        <w:rPr>
          <w:rFonts w:ascii="Times New Roman" w:hAnsi="Times New Roman" w:cs="Times New Roman"/>
          <w:bCs/>
          <w:sz w:val="24"/>
          <w:szCs w:val="24"/>
        </w:rPr>
        <w:t>ą</w:t>
      </w:r>
      <w:r w:rsidRPr="008C6629">
        <w:rPr>
          <w:rFonts w:ascii="Times New Roman" w:hAnsi="Times New Roman" w:cs="Times New Roman"/>
          <w:bCs/>
          <w:sz w:val="24"/>
          <w:szCs w:val="24"/>
        </w:rPr>
        <w:t xml:space="preserve">cego </w:t>
      </w:r>
      <w:r w:rsidR="00592F9F">
        <w:rPr>
          <w:rFonts w:ascii="Times New Roman" w:hAnsi="Times New Roman" w:cs="Times New Roman"/>
          <w:bCs/>
          <w:sz w:val="24"/>
          <w:szCs w:val="24"/>
        </w:rPr>
        <w:t>dróg</w:t>
      </w:r>
      <w:r w:rsidRPr="008C6629">
        <w:rPr>
          <w:rFonts w:ascii="Times New Roman" w:hAnsi="Times New Roman" w:cs="Times New Roman"/>
          <w:bCs/>
          <w:sz w:val="24"/>
          <w:szCs w:val="24"/>
        </w:rPr>
        <w:t xml:space="preserve"> objęt</w:t>
      </w:r>
      <w:r w:rsidR="00592F9F">
        <w:rPr>
          <w:rFonts w:ascii="Times New Roman" w:hAnsi="Times New Roman" w:cs="Times New Roman"/>
          <w:bCs/>
          <w:sz w:val="24"/>
          <w:szCs w:val="24"/>
        </w:rPr>
        <w:t>ych</w:t>
      </w:r>
      <w:r w:rsidRPr="008C6629">
        <w:rPr>
          <w:rFonts w:ascii="Times New Roman" w:hAnsi="Times New Roman" w:cs="Times New Roman"/>
          <w:bCs/>
          <w:sz w:val="24"/>
          <w:szCs w:val="24"/>
        </w:rPr>
        <w:t xml:space="preserve"> zimowym utrzymaniem, oczyszczon</w:t>
      </w:r>
      <w:r w:rsidR="00592F9F">
        <w:rPr>
          <w:rFonts w:ascii="Times New Roman" w:hAnsi="Times New Roman" w:cs="Times New Roman"/>
          <w:bCs/>
          <w:sz w:val="24"/>
          <w:szCs w:val="24"/>
        </w:rPr>
        <w:t>ych</w:t>
      </w:r>
      <w:r w:rsidRPr="008C6629">
        <w:rPr>
          <w:rFonts w:ascii="Times New Roman" w:hAnsi="Times New Roman" w:cs="Times New Roman"/>
          <w:bCs/>
          <w:sz w:val="24"/>
          <w:szCs w:val="24"/>
        </w:rPr>
        <w:t xml:space="preserve"> z materiałów </w:t>
      </w:r>
      <w:proofErr w:type="spellStart"/>
      <w:r w:rsidRPr="008C6629">
        <w:rPr>
          <w:rFonts w:ascii="Times New Roman" w:hAnsi="Times New Roman" w:cs="Times New Roman"/>
          <w:bCs/>
          <w:sz w:val="24"/>
          <w:szCs w:val="24"/>
        </w:rPr>
        <w:t>uszortniających</w:t>
      </w:r>
      <w:proofErr w:type="spellEnd"/>
      <w:r w:rsidRPr="008C6629">
        <w:rPr>
          <w:rFonts w:ascii="Times New Roman" w:hAnsi="Times New Roman" w:cs="Times New Roman"/>
          <w:bCs/>
          <w:sz w:val="24"/>
          <w:szCs w:val="24"/>
        </w:rPr>
        <w:t xml:space="preserve"> stosowanych przy prowadzeniu zimowego utrzymania dróg- nieodpłatne </w:t>
      </w:r>
      <w:r w:rsidR="00592F9F">
        <w:rPr>
          <w:rFonts w:ascii="Times New Roman" w:hAnsi="Times New Roman" w:cs="Times New Roman"/>
          <w:bCs/>
          <w:sz w:val="24"/>
          <w:szCs w:val="24"/>
        </w:rPr>
        <w:br/>
      </w:r>
      <w:r w:rsidRPr="008C6629">
        <w:rPr>
          <w:rFonts w:ascii="Times New Roman" w:hAnsi="Times New Roman" w:cs="Times New Roman"/>
          <w:bCs/>
          <w:sz w:val="24"/>
          <w:szCs w:val="24"/>
        </w:rPr>
        <w:t>w ramach udzielonego zamówienia – (dotyczy strefy I).</w:t>
      </w:r>
      <w:bookmarkEnd w:id="0"/>
    </w:p>
    <w:p w14:paraId="34AB0ED7" w14:textId="77777777" w:rsidR="001030C9" w:rsidRPr="008C6629" w:rsidRDefault="001030C9" w:rsidP="002A0280">
      <w:pPr>
        <w:spacing w:before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1.3 Wymagania ogólne i jakość robót.</w:t>
      </w:r>
    </w:p>
    <w:p w14:paraId="21652C25" w14:textId="06843824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Wykonawca podejmujący się świadczenia usług związanych z zimowym utrzymaniem </w:t>
      </w:r>
      <w:r w:rsidR="009825E1" w:rsidRPr="008C6629">
        <w:rPr>
          <w:rFonts w:ascii="Times New Roman" w:hAnsi="Times New Roman" w:cs="Times New Roman"/>
          <w:sz w:val="24"/>
          <w:szCs w:val="24"/>
        </w:rPr>
        <w:t>dróg, przejmuje</w:t>
      </w:r>
      <w:r w:rsidRPr="008C6629">
        <w:rPr>
          <w:rFonts w:ascii="Times New Roman" w:hAnsi="Times New Roman" w:cs="Times New Roman"/>
          <w:sz w:val="24"/>
          <w:szCs w:val="24"/>
        </w:rPr>
        <w:t xml:space="preserve"> na siebie obowiązek utrzymania przejezdności dróg, zmniejszenia lub ograniczenia zakłóceń ruchu drogowego wywołanego czynnikami atmosferycznymi. Dlatego też, muszą być utrzymywane w pełni gotowości technicznej i eksploatacyjnej środki transportowe i sprzętowe wraz z osprzętem przewidziane do zwalczania skutków zimy. Wykonawca musi posiadać </w:t>
      </w:r>
      <w:r w:rsidRPr="008C6629">
        <w:rPr>
          <w:rFonts w:ascii="Times New Roman" w:hAnsi="Times New Roman" w:cs="Times New Roman"/>
          <w:sz w:val="24"/>
          <w:szCs w:val="24"/>
        </w:rPr>
        <w:lastRenderedPageBreak/>
        <w:t xml:space="preserve">dostęp do materiałów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– piasku oraz soli. Pracownicy bezpośrednio związani z akcją zimową winni być przygotowani na to, że jest to praca wykonywana w trudnych warunkach atmosferycznych (opady śniegu, marznącego deszczu, zawieje i zamiecie śnieżne itp.) wykonywana w dzień i w nocy, w dni robocze i święta.</w:t>
      </w:r>
    </w:p>
    <w:p w14:paraId="415B3958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Za jakość stosowanych materiałów, sprzętu i wykonanie usług zgodnie z wymaganiami określonymi w niniejszej Specyfikacji Usługi odpowiedzialny jest Wykonawca usługi.</w:t>
      </w:r>
    </w:p>
    <w:p w14:paraId="63B3BDC2" w14:textId="31513F2E" w:rsidR="001030C9" w:rsidRPr="00202454" w:rsidRDefault="001030C9" w:rsidP="001030C9">
      <w:pPr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hAnsi="Times New Roman" w:cs="Times New Roman"/>
          <w:bCs/>
          <w:sz w:val="24"/>
          <w:szCs w:val="24"/>
        </w:rPr>
        <w:t>Wykonawca usługę będzie świadczył przy użyciu sprzętu, odpowiedniego do zakresu u</w:t>
      </w:r>
      <w:r w:rsidR="000904A9">
        <w:rPr>
          <w:rFonts w:ascii="Times New Roman" w:hAnsi="Times New Roman" w:cs="Times New Roman"/>
          <w:bCs/>
          <w:sz w:val="24"/>
          <w:szCs w:val="24"/>
        </w:rPr>
        <w:t>mowy</w:t>
      </w:r>
      <w:r w:rsidR="00A2440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2440B" w:rsidRPr="00202454">
        <w:rPr>
          <w:rFonts w:ascii="Times New Roman" w:hAnsi="Times New Roman" w:cs="Times New Roman"/>
          <w:bCs/>
          <w:sz w:val="24"/>
          <w:szCs w:val="24"/>
        </w:rPr>
        <w:t>tj.:</w:t>
      </w:r>
    </w:p>
    <w:p w14:paraId="01839EB0" w14:textId="38C89139" w:rsidR="001030C9" w:rsidRPr="008C6629" w:rsidRDefault="001030C9" w:rsidP="001030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2454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A2440B" w:rsidRPr="00202454">
        <w:rPr>
          <w:rFonts w:ascii="Times New Roman" w:hAnsi="Times New Roman" w:cs="Times New Roman"/>
          <w:bCs/>
          <w:sz w:val="24"/>
          <w:szCs w:val="24"/>
        </w:rPr>
        <w:t xml:space="preserve">Pojazdy służące do świadczenia usługi winny być sprawne technicznie, ubezpieczone oraz spełniać wymogi niezbędne do dopuszczenia do ruchu drogowego oraz wyposażone </w:t>
      </w:r>
      <w:r w:rsidR="00A2440B" w:rsidRPr="00202454">
        <w:rPr>
          <w:rFonts w:ascii="Times New Roman" w:hAnsi="Times New Roman" w:cs="Times New Roman"/>
          <w:bCs/>
          <w:sz w:val="24"/>
          <w:szCs w:val="24"/>
        </w:rPr>
        <w:br/>
        <w:t>w ostrzegawczy sygnał świetlny, błyskowy, barwy żółtej widoczny podczas prowadzonych na drogach prac związanych z realizacją umowy zgodnie z obowiązującymi w tym zakresie przepisami</w:t>
      </w:r>
      <w:r w:rsidR="00592F9F">
        <w:rPr>
          <w:rFonts w:ascii="Times New Roman" w:hAnsi="Times New Roman" w:cs="Times New Roman"/>
          <w:bCs/>
          <w:sz w:val="24"/>
          <w:szCs w:val="24"/>
        </w:rPr>
        <w:t xml:space="preserve"> (wyposażenie dodatkowe łopata i łańcuchy)</w:t>
      </w:r>
      <w:r w:rsidR="00A2440B" w:rsidRPr="00202454">
        <w:rPr>
          <w:rFonts w:ascii="Times New Roman" w:hAnsi="Times New Roman" w:cs="Times New Roman"/>
          <w:bCs/>
          <w:sz w:val="24"/>
          <w:szCs w:val="24"/>
        </w:rPr>
        <w:t>,</w:t>
      </w:r>
    </w:p>
    <w:p w14:paraId="316B65EF" w14:textId="6E80C89A" w:rsidR="001030C9" w:rsidRPr="008C6629" w:rsidRDefault="001030C9" w:rsidP="001030C9">
      <w:pPr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hAnsi="Times New Roman" w:cs="Times New Roman"/>
          <w:bCs/>
          <w:sz w:val="24"/>
          <w:szCs w:val="24"/>
        </w:rPr>
        <w:t>b)</w:t>
      </w:r>
      <w:r w:rsidR="00A244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bCs/>
          <w:sz w:val="24"/>
          <w:szCs w:val="24"/>
        </w:rPr>
        <w:t>w przypadku awarii sprzętu, Wykonawca jest zobowiązany wykonywać przedmiot usługi sprzętem zastępczym</w:t>
      </w:r>
      <w:r w:rsidR="000904A9" w:rsidRPr="000904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4A9" w:rsidRPr="009337D2">
        <w:rPr>
          <w:rFonts w:ascii="Times New Roman" w:hAnsi="Times New Roman" w:cs="Times New Roman"/>
          <w:bCs/>
          <w:sz w:val="24"/>
          <w:szCs w:val="24"/>
        </w:rPr>
        <w:t>oraz poinformować Zamawiającego każdorazowo o powyższym fakcie wraz z podaniem numeru rejestracyjnego sprzętu zastępczego</w:t>
      </w:r>
      <w:r w:rsidR="002A0280">
        <w:rPr>
          <w:rFonts w:ascii="Times New Roman" w:hAnsi="Times New Roman" w:cs="Times New Roman"/>
          <w:bCs/>
          <w:sz w:val="24"/>
          <w:szCs w:val="24"/>
        </w:rPr>
        <w:t>,</w:t>
      </w:r>
    </w:p>
    <w:p w14:paraId="00324ACF" w14:textId="28FD36FA" w:rsidR="001030C9" w:rsidRPr="002A0280" w:rsidRDefault="001030C9" w:rsidP="001F2D2D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280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DA753C" w:rsidRPr="002A0280">
        <w:rPr>
          <w:rFonts w:ascii="Times New Roman" w:hAnsi="Times New Roman" w:cs="Times New Roman"/>
          <w:bCs/>
          <w:sz w:val="24"/>
          <w:szCs w:val="24"/>
        </w:rPr>
        <w:t xml:space="preserve">Wykonawca zobowiązany jest do </w:t>
      </w:r>
      <w:r w:rsidR="00DA753C" w:rsidRPr="002A02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świadczenia usługi objętej umową (tj. odśnieżania </w:t>
      </w:r>
      <w:r w:rsidR="00DA753C" w:rsidRPr="002A02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i posypywania dróg, chodników, zatok, mijanek, obiektów i placów gminnych) zapewniając całodobową gotowość do świadczenia usług zimowego utrzymania dróg przez 24 godziny na dobę, przez 7 dni w tygodniu, wliczając dni powszednie, niedziele </w:t>
      </w:r>
      <w:r w:rsidR="00DA753C" w:rsidRPr="002A02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i święta i dodatkowo na każde wezwanie Zamawiającego. Polecenia wykonania usługi </w:t>
      </w:r>
      <w:r w:rsidR="00DA753C" w:rsidRPr="002A02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w imieniu Zamawiającego wydaje upoważniony do tego przedstawiciel gminy. </w:t>
      </w:r>
      <w:r w:rsidR="00DA753C" w:rsidRPr="002A0280">
        <w:rPr>
          <w:rFonts w:ascii="Times New Roman" w:hAnsi="Times New Roman" w:cs="Times New Roman"/>
          <w:bCs/>
          <w:sz w:val="24"/>
          <w:szCs w:val="24"/>
        </w:rPr>
        <w:t>Wykonawca zobowiązany jest do świadczenia zleconego zakresu prac (odśnieżania, posypywania itd.) w takim czasie, aby zapewnić możliwość przejazdu i przejścia po drogach lub chodnikach od poniedziałku do soboty od godz. 5:00, natomiast w niedzielę i dni świąteczne od godz. 6:00,</w:t>
      </w:r>
    </w:p>
    <w:p w14:paraId="246CA308" w14:textId="67080571" w:rsidR="001030C9" w:rsidRPr="008C6629" w:rsidRDefault="001030C9" w:rsidP="001F2D2D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d)</w:t>
      </w:r>
      <w:r w:rsidR="001F2D2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 xml:space="preserve"> </w:t>
      </w:r>
      <w:r w:rsidRPr="008C6629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zapewnienia warunków bezpieczeństwa podczas świadczenia usługi,</w:t>
      </w:r>
    </w:p>
    <w:p w14:paraId="6D09E4E6" w14:textId="3865347C" w:rsidR="001030C9" w:rsidRPr="008C6629" w:rsidRDefault="001030C9" w:rsidP="001F2D2D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</w:pPr>
      <w:r w:rsidRPr="008C6629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 xml:space="preserve">e) </w:t>
      </w:r>
      <w:r w:rsidR="001F2D2D" w:rsidRPr="009337D2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posiadania (zabezpieczenia) odpowiedniej ilości materiałów zwalczających śliskość (sól, piasek)</w:t>
      </w:r>
      <w:r w:rsidRPr="008C6629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,</w:t>
      </w:r>
    </w:p>
    <w:p w14:paraId="2242E03A" w14:textId="1D9B4853" w:rsidR="00A2440B" w:rsidRDefault="001030C9" w:rsidP="001F2D2D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hAnsi="Times New Roman" w:cs="Times New Roman"/>
          <w:bCs/>
          <w:sz w:val="24"/>
          <w:szCs w:val="24"/>
        </w:rPr>
        <w:t>f) posiadania ubezpieczenia od szkód losowych i od odpowiedzialności cywilnej w zakresie prowadzonej działalności przez cały okres realizacji umowy,</w:t>
      </w:r>
    </w:p>
    <w:p w14:paraId="775FCD67" w14:textId="6932525F" w:rsidR="001030C9" w:rsidRPr="008C6629" w:rsidRDefault="002F6CEF" w:rsidP="001F2D2D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</w:t>
      </w:r>
      <w:r w:rsidR="00A2440B" w:rsidRPr="00202454">
        <w:rPr>
          <w:rFonts w:ascii="Times New Roman" w:hAnsi="Times New Roman" w:cs="Times New Roman"/>
          <w:bCs/>
          <w:sz w:val="24"/>
          <w:szCs w:val="24"/>
        </w:rPr>
        <w:t>)</w:t>
      </w:r>
      <w:r w:rsidR="00A2440B" w:rsidRPr="00202454">
        <w:rPr>
          <w:rFonts w:ascii="Times New Roman" w:hAnsi="Times New Roman" w:cs="Times New Roman"/>
          <w:sz w:val="24"/>
          <w:szCs w:val="24"/>
        </w:rPr>
        <w:t xml:space="preserve"> przygotowania raportów dobowych (</w:t>
      </w:r>
      <w:r w:rsidR="00A2440B" w:rsidRPr="00202454">
        <w:rPr>
          <w:rFonts w:ascii="Book Antiqua" w:hAnsi="Book Antiqua"/>
          <w:color w:val="000000"/>
        </w:rPr>
        <w:t>wykaz dróg) z podaniem nr pojazdu wykonującego działanie, godziny wykonania działań i ilości km, które zostały odśnieżone i/lub odśnieżone i posypane (usunięta śliskość pośniegowa i lodowa) w ciągu minionej doby,</w:t>
      </w:r>
    </w:p>
    <w:p w14:paraId="113F7312" w14:textId="146B4D25" w:rsidR="001030C9" w:rsidRPr="002F6CEF" w:rsidRDefault="002F6CEF" w:rsidP="002A0280">
      <w:pPr>
        <w:widowControl w:val="0"/>
        <w:suppressAutoHyphens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h</w:t>
      </w:r>
      <w:r w:rsidR="00202454" w:rsidRPr="00202454">
        <w:rPr>
          <w:rFonts w:ascii="Times New Roman" w:hAnsi="Times New Roman" w:cs="Times New Roman"/>
          <w:bCs/>
          <w:sz w:val="24"/>
        </w:rPr>
        <w:t>)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="001030C9" w:rsidRPr="00202454">
        <w:rPr>
          <w:rFonts w:ascii="Times New Roman" w:hAnsi="Times New Roman" w:cs="Times New Roman"/>
          <w:bCs/>
          <w:sz w:val="24"/>
        </w:rPr>
        <w:t xml:space="preserve">Wykonawca zobowiązuje się do wykonania prac z najwyższą starannością uwzględniającą zawodowy charakter wykonywanych czynności, najlepszą praktyką i wiedzą oraz będzie kierować się zasadą ochrony interesów Zamawiającego. </w:t>
      </w:r>
    </w:p>
    <w:p w14:paraId="4A2E3688" w14:textId="77777777" w:rsidR="001030C9" w:rsidRPr="008C6629" w:rsidRDefault="001030C9" w:rsidP="001030C9">
      <w:pPr>
        <w:ind w:left="30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1.4 Określenia podstawowe:</w:t>
      </w:r>
    </w:p>
    <w:p w14:paraId="69EED3B3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 Odśnieżanie drogi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usuwanie śniegu z jezdni i poboczy drogi oraz obiektów towarzyszących (zatok autobusowych, zatok parkingowych).</w:t>
      </w:r>
    </w:p>
    <w:p w14:paraId="0A3C6122" w14:textId="17D306A5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1.4.2 Standard zimowego utrzymania drogi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ustalony przez zarządzającego droga minimalny poziom utrzymania powierzchni jezdni i poboczy oraz dopuszczalne odstępstwa 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</w:t>
      </w:r>
      <w:r w:rsidRPr="008C6629">
        <w:rPr>
          <w:rFonts w:ascii="Times New Roman" w:hAnsi="Times New Roman" w:cs="Times New Roman"/>
          <w:sz w:val="24"/>
          <w:szCs w:val="24"/>
        </w:rPr>
        <w:t>od standardu   w warunkach występowania opadów śniegu (lub śliskości zimowej), jak równie, dopuszczalny maksymalny czas występowania tych odstępstw.</w:t>
      </w:r>
    </w:p>
    <w:p w14:paraId="4967066E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1.4.3 Śnieg luźny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nieusunięty lub nie zagęszczony pod wpływem ruchu.</w:t>
      </w:r>
    </w:p>
    <w:p w14:paraId="106E82D4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1.4.4 Śnieg zajeżdżony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nieusunięty lub pozostały po przejściu śnieg zagęszczony, ale nie zlodowaciały.</w:t>
      </w:r>
    </w:p>
    <w:p w14:paraId="7A9DC2D3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1.4.5 Błoto pośniegowe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topniejący śnieg pozostały na powierzchni po przejściu pługów               i działaniu środków chemicznych.</w:t>
      </w:r>
    </w:p>
    <w:p w14:paraId="11480141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1.4.6 Pług odśnieżny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urządzenie stanowiące osprzęt o różnej konstrukcji odkładnicy                    i lemiesza, nadwieszone do nośnika pługa.</w:t>
      </w:r>
    </w:p>
    <w:p w14:paraId="1264E3F9" w14:textId="5004B169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1.4.7 Nośnik pługa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pojazd o napędzie spalinowym (samochód ciężarowy, ciągnik), </w:t>
      </w:r>
      <w:r w:rsidR="008C662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C6629">
        <w:rPr>
          <w:rFonts w:ascii="Times New Roman" w:hAnsi="Times New Roman" w:cs="Times New Roman"/>
          <w:sz w:val="24"/>
          <w:szCs w:val="24"/>
        </w:rPr>
        <w:t>na którym zamontowano pług odśnieżny lub sprzęt do usuwania śliskości. Nośnik może być równie, wyposażony w oba elementy.</w:t>
      </w:r>
    </w:p>
    <w:p w14:paraId="438A7444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1.4.8 Lemiesz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część składowa pługa, należąca do korpusu, służąca do odspajania śniegu. Lemiesze mogą być stalowe i zakończone w dolnej części nakładkami z gumy lub tworzyw sztucznych.</w:t>
      </w:r>
    </w:p>
    <w:p w14:paraId="319B2002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1.4.9 Czołownica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płyta czołowa, stanowiąca element łączący odkładnice i lemiesz do pługa         z ramą nośnika pługa.</w:t>
      </w:r>
    </w:p>
    <w:p w14:paraId="2727B542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1.4.10 Nabój śnieżny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nieusunięta zlodowaciała lub ubita warstwa śniegu o znacznej grubości, przymarznięta do nawierzchni jezdni.</w:t>
      </w:r>
    </w:p>
    <w:p w14:paraId="39617839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1.4.11 Śliskość zimowa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zjawisko występujące na drogach wskutek tworzenia się na jezdniach warstwy lodu albo zlodowaciałego lub ubitego śniegu.</w:t>
      </w:r>
    </w:p>
    <w:p w14:paraId="6B4DF4FA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1.4.12 Zwalczanie śliskości zimowej</w:t>
      </w:r>
      <w:r w:rsidRPr="008C6629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zabiegi mające na celu zapobieganie występowaniu śliskości zimowej oraz zabiegi likwidujące powstała śliskość zimowa.</w:t>
      </w:r>
    </w:p>
    <w:p w14:paraId="28BC0598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1.4.13 Likwidacja śliskości zimowej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usuniecie z nawierzchni drogi lodu lub zlodowaciałego albo ubitego śniegu przy użyciu środków chemicznych,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lub mechanicznych albo środków tych łącznie.</w:t>
      </w:r>
    </w:p>
    <w:p w14:paraId="502F6BEA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1.4.14 </w:t>
      </w:r>
      <w:proofErr w:type="spellStart"/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Uszorstnienie</w:t>
      </w:r>
      <w:proofErr w:type="spellEnd"/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lodu lub zlodowaciałego lub ubitego śniegu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posypanie nawierzchni kruszywem w celu zwiększenia przyczepności kół pojazdu z nawierzchnia.</w:t>
      </w:r>
    </w:p>
    <w:p w14:paraId="464BC5BA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1.4.15 Zlodowaciały lub ubity śnieg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warstwa śniegu w postaci:</w:t>
      </w:r>
    </w:p>
    <w:p w14:paraId="63ED429D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przymarzniętej do nawierzchni pozostałości nie usuniętej warstwy śniegu grubości kilku milimetrów,</w:t>
      </w:r>
    </w:p>
    <w:p w14:paraId="20217D45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przymarzniętej do nawierzchni zlodowaciałej lub ubitej, nie usuniętej warstwy śniegu grubości kilku centymetrów,</w:t>
      </w:r>
    </w:p>
    <w:p w14:paraId="3FCF79B0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zlodowaciałej lub ubitej powierzchniowo warstwy śniegu o znacznej grubości.</w:t>
      </w:r>
    </w:p>
    <w:p w14:paraId="157C2291" w14:textId="06F93E22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1.4.16 Śliskość pośniegowa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rodzaj śliskości zimowej, powstałej w wyniku zalegania 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6629">
        <w:rPr>
          <w:rFonts w:ascii="Times New Roman" w:hAnsi="Times New Roman" w:cs="Times New Roman"/>
          <w:sz w:val="24"/>
          <w:szCs w:val="24"/>
        </w:rPr>
        <w:t>na jezdni przymarzniętej do nawierzchni pozostałości nie usuniętego ubitego śniegu, pokrywającego ją całkowicie lub częściowo warstewka o grubości kilku milimetrów.</w:t>
      </w:r>
    </w:p>
    <w:p w14:paraId="5646CF0B" w14:textId="755E9411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1.4.17 Śliskość śniegowa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C6629">
        <w:rPr>
          <w:rFonts w:ascii="Times New Roman" w:hAnsi="Times New Roman" w:cs="Times New Roman"/>
          <w:sz w:val="24"/>
          <w:szCs w:val="24"/>
        </w:rPr>
        <w:t xml:space="preserve"> rodzaj śliskości zimowej, powstającej w wyniku zalegania 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C6629">
        <w:rPr>
          <w:rFonts w:ascii="Times New Roman" w:hAnsi="Times New Roman" w:cs="Times New Roman"/>
          <w:sz w:val="24"/>
          <w:szCs w:val="24"/>
        </w:rPr>
        <w:t>na jezdni nie usuniętej warstwy śniegu grubości powyżej kilku centymetrów, którego górna warstwa lodowacieje (ruch pojazdów tworzy na zwykle różnej grubości koleiny i wyboje pogarszające bezpieczeństwo i prędkość ruchu).</w:t>
      </w:r>
    </w:p>
    <w:p w14:paraId="7581C5F0" w14:textId="7B57A21C" w:rsidR="001030C9" w:rsidRPr="008C6629" w:rsidRDefault="001030C9" w:rsidP="00920606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1.4.18 Gołoledź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cienka warstwa lodu grubości do 1 mm powstała na skutek opadu</w:t>
      </w:r>
      <w:r w:rsidR="008C662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C6629">
        <w:rPr>
          <w:rFonts w:ascii="Times New Roman" w:hAnsi="Times New Roman" w:cs="Times New Roman"/>
          <w:sz w:val="24"/>
          <w:szCs w:val="24"/>
        </w:rPr>
        <w:t>na nawierzchnie o temperaturze ujemnej, mgły roszącej, mżawki lub deszczu.</w:t>
      </w:r>
    </w:p>
    <w:p w14:paraId="0E938C70" w14:textId="2B59C0BB" w:rsidR="001030C9" w:rsidRPr="008C6629" w:rsidRDefault="001030C9" w:rsidP="008C662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1.4.19 Lodowica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warstwa lodu o grubości do kilku centymetrów, powstała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  </w:t>
      </w:r>
      <w:r w:rsidRPr="008C6629">
        <w:rPr>
          <w:rFonts w:ascii="Times New Roman" w:hAnsi="Times New Roman" w:cs="Times New Roman"/>
          <w:sz w:val="24"/>
          <w:szCs w:val="24"/>
        </w:rPr>
        <w:t>z zamarzniętej, nie usuniętej z nawierzchni wody, pochodzącej ze stopnienia śniegu, lodu lub opadu deszczu.</w:t>
      </w:r>
    </w:p>
    <w:p w14:paraId="4D7F6F17" w14:textId="77732232" w:rsidR="001030C9" w:rsidRPr="008C6629" w:rsidRDefault="001030C9" w:rsidP="008C6629">
      <w:pPr>
        <w:ind w:left="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1.4.20 Szadź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osad atmosferyczny utworzony z ziarenek lodu rozdzielonych pęcherzykami powietrza, powstający z nagłego zamarzania przechłodzonych kropelek wody (mgły lub chmury), gdy temperatura wyziębionych powierzchni jest niższa lub nieznacznie wyższa 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C6629">
        <w:rPr>
          <w:rFonts w:ascii="Times New Roman" w:hAnsi="Times New Roman" w:cs="Times New Roman"/>
          <w:sz w:val="24"/>
          <w:szCs w:val="24"/>
        </w:rPr>
        <w:t>od 0</w:t>
      </w:r>
      <w:r w:rsidRPr="008C662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C6629">
        <w:rPr>
          <w:rFonts w:ascii="Times New Roman" w:hAnsi="Times New Roman" w:cs="Times New Roman"/>
          <w:sz w:val="24"/>
          <w:szCs w:val="24"/>
        </w:rPr>
        <w:t>C.</w:t>
      </w:r>
    </w:p>
    <w:p w14:paraId="2CD5AD5C" w14:textId="41002AD4" w:rsidR="001030C9" w:rsidRPr="008C6629" w:rsidRDefault="001030C9" w:rsidP="008C6629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i/>
          <w:sz w:val="24"/>
          <w:szCs w:val="24"/>
        </w:rPr>
        <w:t>1.4.21 Szron</w:t>
      </w:r>
      <w:r w:rsidRPr="008C6629">
        <w:rPr>
          <w:rFonts w:ascii="Times New Roman" w:hAnsi="Times New Roman" w:cs="Times New Roman"/>
          <w:sz w:val="24"/>
          <w:szCs w:val="24"/>
        </w:rPr>
        <w:t xml:space="preserve"> – osad lodu, na ogół w wyglądzie krystalicznym, przywierający kształt lasek</w:t>
      </w:r>
      <w:r w:rsidR="008C6629">
        <w:rPr>
          <w:rFonts w:ascii="Times New Roman" w:hAnsi="Times New Roman" w:cs="Times New Roman"/>
          <w:sz w:val="24"/>
          <w:szCs w:val="24"/>
        </w:rPr>
        <w:t xml:space="preserve">, </w:t>
      </w:r>
      <w:r w:rsidRPr="008C6629">
        <w:rPr>
          <w:rFonts w:ascii="Times New Roman" w:hAnsi="Times New Roman" w:cs="Times New Roman"/>
          <w:sz w:val="24"/>
          <w:szCs w:val="24"/>
        </w:rPr>
        <w:t>igiełek itp. tworzący si</w:t>
      </w:r>
      <w:r w:rsidR="008C6629">
        <w:rPr>
          <w:rFonts w:ascii="Times New Roman" w:hAnsi="Times New Roman" w:cs="Times New Roman"/>
          <w:sz w:val="24"/>
          <w:szCs w:val="24"/>
        </w:rPr>
        <w:t>ę</w:t>
      </w:r>
      <w:r w:rsidRPr="008C6629">
        <w:rPr>
          <w:rFonts w:ascii="Times New Roman" w:hAnsi="Times New Roman" w:cs="Times New Roman"/>
          <w:sz w:val="24"/>
          <w:szCs w:val="24"/>
        </w:rPr>
        <w:t xml:space="preserve"> w procesie bezpośredniej kondensacji pary wodnej z powietrza przy temperaturze poniżej 0</w:t>
      </w:r>
      <w:r w:rsidRPr="008C662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C6629">
        <w:rPr>
          <w:rFonts w:ascii="Times New Roman" w:hAnsi="Times New Roman" w:cs="Times New Roman"/>
          <w:sz w:val="24"/>
          <w:szCs w:val="24"/>
        </w:rPr>
        <w:t>C.</w:t>
      </w:r>
    </w:p>
    <w:p w14:paraId="1C685A65" w14:textId="77777777" w:rsidR="001030C9" w:rsidRPr="008C6629" w:rsidRDefault="001030C9" w:rsidP="001030C9">
      <w:pPr>
        <w:ind w:left="3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2. PRACE PRZYGOTOWAWCZE DO SEZONÓW ZIMOWYCH</w:t>
      </w:r>
    </w:p>
    <w:p w14:paraId="6A60A277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2.1 Przygotowanie bazy i sprzętu.</w:t>
      </w:r>
    </w:p>
    <w:p w14:paraId="18459DE7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Prace polegające na zimowym utrzymaniu dróg wymagają od Wykonawcy dokładnej staranności, rzetelności i sumienności. Prowadzenie akcji zimowej jest zjawiskiem, w którym aura pogodowa może się gwałtownie zmienić. </w:t>
      </w:r>
    </w:p>
    <w:p w14:paraId="41C76542" w14:textId="39F3D474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 xml:space="preserve">Sprzęt powinien być przygotowany w takim stopniu, aby mógł być gotowy do użycia  </w:t>
      </w:r>
      <w:r w:rsidR="008C662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8C6629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202454">
        <w:rPr>
          <w:rFonts w:ascii="Times New Roman" w:hAnsi="Times New Roman" w:cs="Times New Roman"/>
          <w:b/>
          <w:sz w:val="24"/>
          <w:szCs w:val="24"/>
        </w:rPr>
        <w:t xml:space="preserve">ciągu </w:t>
      </w:r>
      <w:r w:rsidR="00AF6A56" w:rsidRPr="002A0280">
        <w:rPr>
          <w:rFonts w:ascii="Times New Roman" w:hAnsi="Times New Roman" w:cs="Times New Roman"/>
          <w:b/>
          <w:sz w:val="24"/>
          <w:szCs w:val="24"/>
        </w:rPr>
        <w:t xml:space="preserve">wyznaczonego </w:t>
      </w:r>
      <w:r w:rsidR="00434263" w:rsidRPr="002A0280">
        <w:rPr>
          <w:rFonts w:ascii="Times New Roman" w:hAnsi="Times New Roman" w:cs="Times New Roman"/>
          <w:b/>
          <w:sz w:val="24"/>
          <w:szCs w:val="24"/>
        </w:rPr>
        <w:t>w</w:t>
      </w:r>
      <w:r w:rsidR="002A0280">
        <w:rPr>
          <w:rFonts w:ascii="Times New Roman" w:hAnsi="Times New Roman" w:cs="Times New Roman"/>
          <w:b/>
          <w:sz w:val="24"/>
          <w:szCs w:val="24"/>
        </w:rPr>
        <w:t xml:space="preserve"> Ofercie Wykonawcy/</w:t>
      </w:r>
      <w:r w:rsidR="00434263" w:rsidRPr="002A0280">
        <w:rPr>
          <w:rFonts w:ascii="Times New Roman" w:hAnsi="Times New Roman" w:cs="Times New Roman"/>
          <w:b/>
          <w:sz w:val="24"/>
          <w:szCs w:val="24"/>
        </w:rPr>
        <w:t xml:space="preserve">Umowie </w:t>
      </w:r>
      <w:r w:rsidR="00AF6A56" w:rsidRPr="00202454">
        <w:rPr>
          <w:rFonts w:ascii="Times New Roman" w:hAnsi="Times New Roman" w:cs="Times New Roman"/>
          <w:b/>
          <w:sz w:val="24"/>
          <w:szCs w:val="24"/>
        </w:rPr>
        <w:t>czasu reakcji</w:t>
      </w:r>
      <w:r w:rsidR="00AF6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b/>
          <w:sz w:val="24"/>
          <w:szCs w:val="24"/>
        </w:rPr>
        <w:t>od chwili powzięcia decyzji o konieczności podjęcia Akcji Zima.</w:t>
      </w:r>
    </w:p>
    <w:p w14:paraId="1984739D" w14:textId="77777777" w:rsidR="001030C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Nośniki pługów odśnieżnych (samochód, ciągnik) powinny posiadać płyty czołowe.</w:t>
      </w:r>
    </w:p>
    <w:p w14:paraId="3BE3AD60" w14:textId="2CB77509" w:rsidR="0085372E" w:rsidRPr="002A0280" w:rsidRDefault="0085372E" w:rsidP="0085372E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>Długość pługa na jednym z pojazdów musi pozwalać na odśnieżenie pasa jezdni od 2,5 do 3m (wąskie drogi).</w:t>
      </w:r>
    </w:p>
    <w:p w14:paraId="09541153" w14:textId="77777777" w:rsidR="001030C9" w:rsidRPr="008C6629" w:rsidRDefault="001030C9" w:rsidP="007D3DE7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Do rozprowadzania środków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>, chemicznych lub ich łącznie można stosować</w:t>
      </w:r>
    </w:p>
    <w:p w14:paraId="792954F9" w14:textId="77777777" w:rsidR="001030C9" w:rsidRPr="008C6629" w:rsidRDefault="001030C9" w:rsidP="007D3DE7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następujący sprzęt:</w:t>
      </w:r>
    </w:p>
    <w:p w14:paraId="41ADBAA9" w14:textId="77777777" w:rsidR="001030C9" w:rsidRPr="008C6629" w:rsidRDefault="001030C9" w:rsidP="007D3DE7">
      <w:pPr>
        <w:spacing w:before="12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rozsypywarki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(piaskarki), dozujące i rozsypujące materiały,</w:t>
      </w:r>
    </w:p>
    <w:p w14:paraId="3AF6C281" w14:textId="591884ED" w:rsidR="001030C9" w:rsidRPr="008C6629" w:rsidRDefault="001030C9" w:rsidP="0050527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maszyny zastępcze (np. rozrzutniki rolnicze wapna i nawozów), pracujące w zamian</w:t>
      </w:r>
      <w:r w:rsidR="00505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rozsypywarek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>.</w:t>
      </w:r>
    </w:p>
    <w:p w14:paraId="24B740EE" w14:textId="3C54A673" w:rsidR="001030C9" w:rsidRDefault="001030C9" w:rsidP="00920606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Samochody i ciągniki używane do wykonywania prac przy odśnieżaniu dróg powinny być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 xml:space="preserve">wyposażone w ostrzegawczy sygnał świetlny błyskowy barwy pomarańczowej, zgodnie 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C6629">
        <w:rPr>
          <w:rFonts w:ascii="Times New Roman" w:hAnsi="Times New Roman" w:cs="Times New Roman"/>
          <w:sz w:val="24"/>
          <w:szCs w:val="24"/>
        </w:rPr>
        <w:t>z ustaw</w:t>
      </w:r>
      <w:r w:rsidR="00434263">
        <w:rPr>
          <w:rFonts w:ascii="Times New Roman" w:hAnsi="Times New Roman" w:cs="Times New Roman"/>
          <w:sz w:val="24"/>
          <w:szCs w:val="24"/>
        </w:rPr>
        <w:t>ą</w:t>
      </w:r>
      <w:r w:rsidR="0050527F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„Prawo o ruchu drogowym”</w:t>
      </w:r>
      <w:r w:rsidR="00592F9F">
        <w:rPr>
          <w:rFonts w:ascii="Times New Roman" w:hAnsi="Times New Roman" w:cs="Times New Roman"/>
          <w:sz w:val="24"/>
          <w:szCs w:val="24"/>
        </w:rPr>
        <w:t xml:space="preserve"> (dodatkowo wyposażone w łopatę i łańcuchy)</w:t>
      </w:r>
      <w:r w:rsidRPr="008C6629">
        <w:rPr>
          <w:rFonts w:ascii="Times New Roman" w:hAnsi="Times New Roman" w:cs="Times New Roman"/>
          <w:sz w:val="24"/>
          <w:szCs w:val="24"/>
        </w:rPr>
        <w:t>.</w:t>
      </w:r>
    </w:p>
    <w:p w14:paraId="71C186D2" w14:textId="39451DB0" w:rsidR="008C6629" w:rsidRPr="008C6629" w:rsidRDefault="008C6629" w:rsidP="008C662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lastRenderedPageBreak/>
        <w:t xml:space="preserve">- odśnieżarka do chodników – Zamawiający </w:t>
      </w:r>
      <w:r w:rsidR="00AF6A56" w:rsidRPr="008C6629">
        <w:rPr>
          <w:rFonts w:ascii="Times New Roman" w:hAnsi="Times New Roman" w:cs="Times New Roman"/>
          <w:sz w:val="24"/>
          <w:szCs w:val="24"/>
        </w:rPr>
        <w:t>wymaga,</w:t>
      </w:r>
      <w:r w:rsidRPr="008C6629">
        <w:rPr>
          <w:rFonts w:ascii="Times New Roman" w:hAnsi="Times New Roman" w:cs="Times New Roman"/>
          <w:sz w:val="24"/>
          <w:szCs w:val="24"/>
        </w:rPr>
        <w:t xml:space="preserve">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pisakowo-solną.</w:t>
      </w:r>
    </w:p>
    <w:p w14:paraId="2542A73B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Lemiesze powinny mieć oznaczone skrajnie wystające poza obrys pojazdu, części w skosie pasy pod katem 45</w:t>
      </w:r>
      <w:r w:rsidRPr="008C662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8C6629">
        <w:rPr>
          <w:rFonts w:ascii="Times New Roman" w:hAnsi="Times New Roman" w:cs="Times New Roman"/>
          <w:sz w:val="24"/>
          <w:szCs w:val="24"/>
        </w:rPr>
        <w:t>.</w:t>
      </w:r>
    </w:p>
    <w:p w14:paraId="091641D4" w14:textId="77777777" w:rsidR="001030C9" w:rsidRPr="008C6629" w:rsidRDefault="001030C9" w:rsidP="002A0280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Po przygotowaniu sprzętu i nośników należy dokonać próbnego montażu, podczas którego należy sprawdzić:</w:t>
      </w:r>
    </w:p>
    <w:p w14:paraId="35E808C1" w14:textId="691E6EC6" w:rsidR="001030C9" w:rsidRPr="008C6629" w:rsidRDefault="001030C9" w:rsidP="002A0280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dopasowanie elementów łączących pług z płyt</w:t>
      </w:r>
      <w:r w:rsidR="00AF6A56">
        <w:rPr>
          <w:rFonts w:ascii="Times New Roman" w:hAnsi="Times New Roman" w:cs="Times New Roman"/>
          <w:sz w:val="24"/>
          <w:szCs w:val="24"/>
        </w:rPr>
        <w:t>ą</w:t>
      </w:r>
      <w:r w:rsidRPr="008C6629">
        <w:rPr>
          <w:rFonts w:ascii="Times New Roman" w:hAnsi="Times New Roman" w:cs="Times New Roman"/>
          <w:sz w:val="24"/>
          <w:szCs w:val="24"/>
        </w:rPr>
        <w:t xml:space="preserve"> czołow</w:t>
      </w:r>
      <w:r w:rsidR="00AF6A56">
        <w:rPr>
          <w:rFonts w:ascii="Times New Roman" w:hAnsi="Times New Roman" w:cs="Times New Roman"/>
          <w:sz w:val="24"/>
          <w:szCs w:val="24"/>
        </w:rPr>
        <w:t>ą</w:t>
      </w:r>
      <w:r w:rsidRPr="008C6629">
        <w:rPr>
          <w:rFonts w:ascii="Times New Roman" w:hAnsi="Times New Roman" w:cs="Times New Roman"/>
          <w:sz w:val="24"/>
          <w:szCs w:val="24"/>
        </w:rPr>
        <w:t>,</w:t>
      </w:r>
    </w:p>
    <w:p w14:paraId="21A4AA6F" w14:textId="77777777" w:rsidR="001030C9" w:rsidRPr="008C6629" w:rsidRDefault="001030C9" w:rsidP="002A0280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działanie mechanizmu podnoszenia,</w:t>
      </w:r>
    </w:p>
    <w:p w14:paraId="22ACD498" w14:textId="57DB39BD" w:rsidR="001030C9" w:rsidRPr="008C6629" w:rsidRDefault="001030C9" w:rsidP="002A0280">
      <w:pPr>
        <w:spacing w:after="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możliwość swobodnego dopasowania się odkładnicy do pochylenia nawierzchni</w:t>
      </w:r>
      <w:r w:rsidR="00920606" w:rsidRPr="008C6629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i dobrego przylegania lemiesza do nawierzchni,</w:t>
      </w:r>
    </w:p>
    <w:p w14:paraId="5B6487D6" w14:textId="77777777" w:rsidR="001030C9" w:rsidRPr="008C6629" w:rsidRDefault="001030C9" w:rsidP="002A0280">
      <w:pPr>
        <w:spacing w:after="12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działania oświetlenia sygnalizacyjnego.</w:t>
      </w:r>
    </w:p>
    <w:p w14:paraId="5162673E" w14:textId="1D380B34" w:rsidR="00375A0E" w:rsidRPr="002A0280" w:rsidRDefault="00375A0E" w:rsidP="00375A0E">
      <w:pPr>
        <w:widowControl w:val="0"/>
        <w:suppressAutoHyphens/>
        <w:spacing w:after="0" w:line="300" w:lineRule="auto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bookmarkStart w:id="1" w:name="_Hlk209522742"/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Wykonawca otrzyma od Zamawiającego do montażu w pojeździe wykonującym usługę urządzenie GPS montowane pod klemy akumulatora. Wykonawca odpowiada </w:t>
      </w:r>
      <w:r w:rsid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</w: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za zabezpieczenie napięcia celem poprawnego działania przekazanego przez Zamawiającego urządzenia GPS, co stanowi podstawę do rozliczenia czasu pracy pojazdu. Podstawą rozliczenia usługi odśnieżania i posypywania będzie raport dobowy składany przez Wykonawcę </w:t>
      </w: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  <w:t xml:space="preserve">i weryfikowany przez Zamawiającego na podstawie pomiaru GPS pracującego w terenie pojazdu i potwierdzeniu poprawności wykonania zadania przez </w:t>
      </w:r>
      <w:r w:rsidRPr="002A0280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  <w:t>sołtysów.</w:t>
      </w: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Raport pracy Wykonawcy będzie przedkładany Zamawiającemu do zatwierdzenia. Wyposażenie pojazdów do zimowego utrzymania w odbiorniki GPS ma służyć Zamawiającemu jako system kontroli </w:t>
      </w: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  <w:t>i rozliczenia realizacji zamówienia.</w:t>
      </w:r>
    </w:p>
    <w:p w14:paraId="471F8852" w14:textId="77777777" w:rsidR="00375A0E" w:rsidRPr="002A0280" w:rsidRDefault="00375A0E" w:rsidP="00375A0E">
      <w:pPr>
        <w:widowControl w:val="0"/>
        <w:suppressAutoHyphens/>
        <w:spacing w:after="0" w:line="30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</w:pP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W przypadku awarii nadajnika GPS lub zmiany jednostki sprzętowej na której zamontowano nadajnik, Wykonawca zobowiązany jest niezwłocznie powiadomić Zamawiającego. </w:t>
      </w:r>
      <w:r w:rsidRPr="002A0280">
        <w:rPr>
          <w:rFonts w:ascii="Times New Roman" w:eastAsia="SimSun" w:hAnsi="Times New Roman" w:cs="Times New Roman"/>
          <w:sz w:val="24"/>
          <w:szCs w:val="24"/>
          <w:lang w:eastAsia="hi-IN" w:bidi="hi-IN"/>
        </w:rPr>
        <w:br/>
        <w:t>Za urządzenie GPS odpowiada Wykonawca, który w przypadku uszkodzenia, zniszczenia lub zgubienia pokrywa koszt naprawy, a jeśli usterka jest nienaprawialna koszt odpowiadający cenie lokalizatora.</w:t>
      </w:r>
    </w:p>
    <w:bookmarkEnd w:id="1"/>
    <w:p w14:paraId="58260C35" w14:textId="77777777" w:rsidR="00375A0E" w:rsidRDefault="00375A0E" w:rsidP="00AF6A56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14:paraId="343FFF09" w14:textId="2399A39A" w:rsidR="001030C9" w:rsidRPr="008C6629" w:rsidRDefault="001030C9" w:rsidP="00AF6A56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Wykonawca we własnym zakresie zabezpiecza bazę pod sprzęt i składowanie materiałów</w:t>
      </w:r>
      <w:r w:rsidR="00AF6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i rozmrażających oraz siedzibę dyspozytora ze środkami łączności.</w:t>
      </w:r>
    </w:p>
    <w:p w14:paraId="1627DA75" w14:textId="77777777" w:rsidR="001030C9" w:rsidRPr="008C6629" w:rsidRDefault="001030C9" w:rsidP="001030C9">
      <w:pPr>
        <w:spacing w:after="0"/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14:paraId="11F47A59" w14:textId="77777777" w:rsidR="001030C9" w:rsidRPr="00375A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75A0E">
        <w:rPr>
          <w:rFonts w:ascii="Times New Roman" w:hAnsi="Times New Roman" w:cs="Times New Roman"/>
          <w:b/>
          <w:bCs/>
          <w:sz w:val="24"/>
          <w:szCs w:val="24"/>
        </w:rPr>
        <w:t>Wykonawca jest zobowiązany do natychmiastowego reagowania na każde zgłoszenie lub interwencję ze strony Zamawiającego.</w:t>
      </w:r>
    </w:p>
    <w:p w14:paraId="6B065284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2.2 Czas - okres prowadzenia Akcji Zimowej na terenie Gminy Łazy</w:t>
      </w:r>
    </w:p>
    <w:p w14:paraId="2DECD697" w14:textId="598E6D8F" w:rsidR="001F2D2D" w:rsidRDefault="001F2D2D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9337D2">
        <w:rPr>
          <w:rFonts w:ascii="Times New Roman" w:hAnsi="Times New Roman" w:cs="Times New Roman"/>
          <w:bCs/>
          <w:sz w:val="24"/>
          <w:szCs w:val="24"/>
        </w:rPr>
        <w:t xml:space="preserve">Wykonawca zapewni całodobową łączność z Zamawiającym i jego przedstawicielem </w:t>
      </w:r>
      <w:r w:rsidRPr="009337D2">
        <w:rPr>
          <w:rFonts w:ascii="Times New Roman" w:hAnsi="Times New Roman" w:cs="Times New Roman"/>
          <w:bCs/>
          <w:sz w:val="24"/>
          <w:szCs w:val="24"/>
        </w:rPr>
        <w:br/>
        <w:t xml:space="preserve">w okresie trwania umowy, przy pomocy telefonu komórkowego </w:t>
      </w:r>
      <w:r w:rsidR="00BB0B25">
        <w:rPr>
          <w:rFonts w:ascii="Times New Roman" w:hAnsi="Times New Roman" w:cs="Times New Roman"/>
          <w:bCs/>
          <w:sz w:val="24"/>
          <w:szCs w:val="24"/>
        </w:rPr>
        <w:t>(</w:t>
      </w:r>
      <w:r w:rsidRPr="009337D2">
        <w:rPr>
          <w:rFonts w:ascii="Times New Roman" w:hAnsi="Times New Roman" w:cs="Times New Roman"/>
          <w:bCs/>
          <w:sz w:val="24"/>
          <w:szCs w:val="24"/>
        </w:rPr>
        <w:t>nr</w:t>
      </w:r>
      <w:r w:rsidR="00BB0B25">
        <w:rPr>
          <w:rFonts w:ascii="Times New Roman" w:hAnsi="Times New Roman" w:cs="Times New Roman"/>
          <w:bCs/>
          <w:sz w:val="24"/>
          <w:szCs w:val="24"/>
        </w:rPr>
        <w:t xml:space="preserve"> tel. podany w umowie) </w:t>
      </w:r>
      <w:r w:rsidRPr="009337D2">
        <w:rPr>
          <w:rFonts w:ascii="Times New Roman" w:hAnsi="Times New Roman" w:cs="Times New Roman"/>
          <w:bCs/>
          <w:sz w:val="24"/>
          <w:szCs w:val="24"/>
        </w:rPr>
        <w:t>oraz osobiście w siedzibie Wykonawcy</w:t>
      </w:r>
      <w:r w:rsidR="00BB0B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DAC7FD" w14:textId="70040460" w:rsidR="00204255" w:rsidRPr="002A0280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 xml:space="preserve">O terminie rozpoczęcia i zakończenia prowadzenia </w:t>
      </w:r>
      <w:r w:rsidR="00F60266" w:rsidRPr="002A0280">
        <w:rPr>
          <w:rFonts w:ascii="Times New Roman" w:hAnsi="Times New Roman" w:cs="Times New Roman"/>
          <w:sz w:val="24"/>
          <w:szCs w:val="24"/>
        </w:rPr>
        <w:t>„</w:t>
      </w:r>
      <w:r w:rsidRPr="002A0280">
        <w:rPr>
          <w:rFonts w:ascii="Times New Roman" w:hAnsi="Times New Roman" w:cs="Times New Roman"/>
          <w:sz w:val="24"/>
          <w:szCs w:val="24"/>
        </w:rPr>
        <w:t>Akcji Zim</w:t>
      </w:r>
      <w:r w:rsidR="00F60266" w:rsidRPr="002A0280">
        <w:rPr>
          <w:rFonts w:ascii="Times New Roman" w:hAnsi="Times New Roman" w:cs="Times New Roman"/>
          <w:sz w:val="24"/>
          <w:szCs w:val="24"/>
        </w:rPr>
        <w:t xml:space="preserve">a” </w:t>
      </w:r>
      <w:r w:rsidRPr="002A0280">
        <w:rPr>
          <w:rFonts w:ascii="Times New Roman" w:hAnsi="Times New Roman" w:cs="Times New Roman"/>
          <w:sz w:val="24"/>
          <w:szCs w:val="24"/>
        </w:rPr>
        <w:t>decyduje Przedstawiciel Zamawiającego z uwzględnieniem panujących warunków atmosferycznych.</w:t>
      </w:r>
      <w:r w:rsidR="009A64F8" w:rsidRPr="002A0280">
        <w:rPr>
          <w:rFonts w:ascii="Times New Roman" w:hAnsi="Times New Roman" w:cs="Times New Roman"/>
          <w:sz w:val="24"/>
          <w:szCs w:val="24"/>
        </w:rPr>
        <w:t xml:space="preserve"> </w:t>
      </w:r>
      <w:r w:rsidR="003B24FF" w:rsidRPr="002A0280">
        <w:rPr>
          <w:rFonts w:ascii="Times New Roman" w:hAnsi="Times New Roman" w:cs="Times New Roman"/>
          <w:sz w:val="24"/>
          <w:szCs w:val="24"/>
        </w:rPr>
        <w:t>Przed przystąpieniem d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o </w:t>
      </w:r>
      <w:r w:rsidR="003B24FF" w:rsidRPr="002A0280">
        <w:rPr>
          <w:rFonts w:ascii="Times New Roman" w:hAnsi="Times New Roman" w:cs="Times New Roman"/>
          <w:sz w:val="24"/>
          <w:szCs w:val="24"/>
        </w:rPr>
        <w:t xml:space="preserve">realizacji działań </w:t>
      </w:r>
      <w:r w:rsidR="00FF21B7" w:rsidRPr="002A0280">
        <w:rPr>
          <w:rFonts w:ascii="Times New Roman" w:hAnsi="Times New Roman" w:cs="Times New Roman"/>
          <w:sz w:val="24"/>
          <w:szCs w:val="24"/>
        </w:rPr>
        <w:t>Wykonawca ustali z Zamawiającym</w:t>
      </w:r>
      <w:r w:rsidR="00CA0357" w:rsidRPr="002A0280">
        <w:rPr>
          <w:rFonts w:ascii="Times New Roman" w:hAnsi="Times New Roman" w:cs="Times New Roman"/>
          <w:sz w:val="24"/>
          <w:szCs w:val="24"/>
        </w:rPr>
        <w:t xml:space="preserve"> (osobą wyznaczon</w:t>
      </w:r>
      <w:r w:rsidR="0080695E" w:rsidRPr="002A0280">
        <w:rPr>
          <w:rFonts w:ascii="Times New Roman" w:hAnsi="Times New Roman" w:cs="Times New Roman"/>
          <w:sz w:val="24"/>
          <w:szCs w:val="24"/>
        </w:rPr>
        <w:t>ą</w:t>
      </w:r>
      <w:r w:rsidR="00CA0357" w:rsidRPr="002A0280">
        <w:rPr>
          <w:rFonts w:ascii="Times New Roman" w:hAnsi="Times New Roman" w:cs="Times New Roman"/>
          <w:sz w:val="24"/>
          <w:szCs w:val="24"/>
        </w:rPr>
        <w:t xml:space="preserve"> </w:t>
      </w:r>
      <w:r w:rsidR="00CA0357" w:rsidRPr="002A0280">
        <w:rPr>
          <w:rFonts w:ascii="Times New Roman" w:hAnsi="Times New Roman" w:cs="Times New Roman"/>
          <w:sz w:val="24"/>
          <w:szCs w:val="24"/>
        </w:rPr>
        <w:lastRenderedPageBreak/>
        <w:t>przez Zamawiającego)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 trasy przejazdu pojazdów.</w:t>
      </w:r>
      <w:r w:rsidR="003B24FF" w:rsidRPr="002A0280">
        <w:rPr>
          <w:rFonts w:ascii="Times New Roman" w:hAnsi="Times New Roman" w:cs="Times New Roman"/>
          <w:sz w:val="24"/>
          <w:szCs w:val="24"/>
        </w:rPr>
        <w:t xml:space="preserve"> 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Wykonawca realizuje wszystkie działania </w:t>
      </w:r>
      <w:r w:rsidR="00CA0357" w:rsidRPr="002A0280">
        <w:rPr>
          <w:rFonts w:ascii="Times New Roman" w:hAnsi="Times New Roman" w:cs="Times New Roman"/>
          <w:sz w:val="24"/>
          <w:szCs w:val="24"/>
        </w:rPr>
        <w:br/>
      </w:r>
      <w:r w:rsidR="00FF21B7" w:rsidRPr="002A0280">
        <w:rPr>
          <w:rFonts w:ascii="Times New Roman" w:hAnsi="Times New Roman" w:cs="Times New Roman"/>
          <w:sz w:val="24"/>
          <w:szCs w:val="24"/>
        </w:rPr>
        <w:t>w ramach zadania w czasie określonym w</w:t>
      </w:r>
      <w:r w:rsidR="0080695E" w:rsidRPr="002A0280">
        <w:rPr>
          <w:rFonts w:ascii="Times New Roman" w:hAnsi="Times New Roman" w:cs="Times New Roman"/>
          <w:sz w:val="24"/>
          <w:szCs w:val="24"/>
        </w:rPr>
        <w:t xml:space="preserve"> ofercie Wykonawcy (Umowie)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 - </w:t>
      </w:r>
      <w:r w:rsidR="00FF21B7" w:rsidRPr="002A0280">
        <w:rPr>
          <w:rFonts w:ascii="Times New Roman" w:hAnsi="Times New Roman" w:cs="Times New Roman"/>
          <w:b/>
          <w:bCs/>
          <w:sz w:val="24"/>
          <w:szCs w:val="24"/>
        </w:rPr>
        <w:t>czas reakcji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, </w:t>
      </w:r>
      <w:r w:rsidR="0080695E" w:rsidRPr="002A0280">
        <w:rPr>
          <w:rFonts w:ascii="Times New Roman" w:hAnsi="Times New Roman" w:cs="Times New Roman"/>
          <w:sz w:val="24"/>
          <w:szCs w:val="24"/>
        </w:rPr>
        <w:br/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od otrzymania polecenia </w:t>
      </w:r>
      <w:r w:rsidR="0080695E" w:rsidRPr="002A0280">
        <w:rPr>
          <w:rFonts w:ascii="Times New Roman" w:hAnsi="Times New Roman" w:cs="Times New Roman"/>
          <w:sz w:val="24"/>
          <w:szCs w:val="24"/>
        </w:rPr>
        <w:t xml:space="preserve">o rozpoczęciu działań 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wydanego przez Zamawiającego </w:t>
      </w:r>
      <w:r w:rsidR="0080695E" w:rsidRPr="002A0280">
        <w:rPr>
          <w:rFonts w:ascii="Times New Roman" w:hAnsi="Times New Roman" w:cs="Times New Roman"/>
          <w:sz w:val="24"/>
          <w:szCs w:val="24"/>
        </w:rPr>
        <w:t>(osobę wyznaczoną przez Zamawiającego)</w:t>
      </w:r>
      <w:r w:rsidR="00FF21B7" w:rsidRPr="002A0280">
        <w:rPr>
          <w:rFonts w:ascii="Times New Roman" w:hAnsi="Times New Roman" w:cs="Times New Roman"/>
          <w:sz w:val="24"/>
          <w:szCs w:val="24"/>
        </w:rPr>
        <w:t xml:space="preserve">. Zamawiający prowadzi dziennik poleceń, w którym notuje się datę, godzinę i zakres działań zleconych Wykonawcy. Polecenia wydane przez </w:t>
      </w:r>
      <w:r w:rsidR="00CA0357" w:rsidRPr="002A0280">
        <w:rPr>
          <w:rFonts w:ascii="Times New Roman" w:hAnsi="Times New Roman" w:cs="Times New Roman"/>
          <w:sz w:val="24"/>
          <w:szCs w:val="24"/>
        </w:rPr>
        <w:t>Zamawiającego</w:t>
      </w:r>
      <w:r w:rsidR="0080695E" w:rsidRPr="002A0280">
        <w:rPr>
          <w:rFonts w:ascii="Times New Roman" w:hAnsi="Times New Roman" w:cs="Times New Roman"/>
          <w:sz w:val="24"/>
          <w:szCs w:val="24"/>
        </w:rPr>
        <w:t xml:space="preserve"> </w:t>
      </w:r>
      <w:r w:rsidR="00CA0357" w:rsidRPr="002A0280">
        <w:rPr>
          <w:rFonts w:ascii="Times New Roman" w:hAnsi="Times New Roman" w:cs="Times New Roman"/>
          <w:sz w:val="24"/>
          <w:szCs w:val="24"/>
        </w:rPr>
        <w:t>(osobę wyznaczoną przez Zamawiającego) powinny być wykonywane przez Wykonawcę w czasie określonym przez Zamawiającego</w:t>
      </w:r>
      <w:r w:rsidR="0080695E" w:rsidRPr="002A0280">
        <w:rPr>
          <w:rFonts w:ascii="Times New Roman" w:hAnsi="Times New Roman" w:cs="Times New Roman"/>
          <w:sz w:val="24"/>
          <w:szCs w:val="24"/>
        </w:rPr>
        <w:t xml:space="preserve"> oraz</w:t>
      </w:r>
      <w:r w:rsidR="0092038C" w:rsidRPr="002A0280">
        <w:rPr>
          <w:rFonts w:ascii="Times New Roman" w:hAnsi="Times New Roman" w:cs="Times New Roman"/>
          <w:sz w:val="24"/>
          <w:szCs w:val="24"/>
        </w:rPr>
        <w:t xml:space="preserve"> zgodne z „Wytycznymi zimowego utrzymania dróg – standardy dróg”</w:t>
      </w:r>
      <w:r w:rsidR="00CA0357" w:rsidRPr="002A0280">
        <w:rPr>
          <w:rFonts w:ascii="Times New Roman" w:hAnsi="Times New Roman" w:cs="Times New Roman"/>
          <w:sz w:val="24"/>
          <w:szCs w:val="24"/>
        </w:rPr>
        <w:t>, pod groźbą zatrzymania realizacji usługi. Skutki finansowe z tego tytułu ponosi Wykonawca.</w:t>
      </w:r>
    </w:p>
    <w:p w14:paraId="4D23C170" w14:textId="34460B96" w:rsidR="00CA0357" w:rsidRPr="002A0280" w:rsidRDefault="00CA0357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Po wydaniu przez Zamawiającego polecenia o natychmiastowym podjęciu działań maksymalny czas reakcji Wykonawcy (podjęcie działań na wskazanych odcinkach, drogach lub całym zadaniu) jest zgodny z „czasem reakcji” zadeklarowanym </w:t>
      </w:r>
      <w:bookmarkStart w:id="2" w:name="_Hlk210043032"/>
      <w:r w:rsidRPr="002A0280">
        <w:rPr>
          <w:rFonts w:ascii="Times New Roman" w:hAnsi="Times New Roman" w:cs="Times New Roman"/>
          <w:b/>
          <w:bCs/>
          <w:sz w:val="24"/>
          <w:szCs w:val="24"/>
        </w:rPr>
        <w:t>w ofercie Wykonawcy (Umowie).</w:t>
      </w:r>
      <w:bookmarkEnd w:id="2"/>
      <w:r w:rsidR="0080695E"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 Jeśli Wykonawca nie podejmie działań w określonym terminie Zamawiający może zlecić wykonanie zastępcze na koszt Wykonawcy oraz obciążyć Wykonawcę karami zgodnie z Umową.</w:t>
      </w:r>
    </w:p>
    <w:p w14:paraId="6C9875E8" w14:textId="269F2B68" w:rsidR="001030C9" w:rsidRDefault="001030C9" w:rsidP="00204255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bCs/>
          <w:sz w:val="24"/>
          <w:szCs w:val="24"/>
        </w:rPr>
        <w:t>Każdorazowe rozpoczęcie odśnieżania lub posypywani</w:t>
      </w:r>
      <w:r w:rsidR="00C241C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należy zgłosić telefonicznie lub sms </w:t>
      </w:r>
      <w:r w:rsidR="00202454">
        <w:rPr>
          <w:rFonts w:ascii="Times New Roman" w:hAnsi="Times New Roman" w:cs="Times New Roman"/>
          <w:b/>
          <w:bCs/>
          <w:sz w:val="24"/>
          <w:szCs w:val="24"/>
        </w:rPr>
        <w:t>Przedstawicielowi Zamawiającego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 xml:space="preserve"> lub osobie przez niego w</w:t>
      </w:r>
      <w:r w:rsidR="0080695E">
        <w:rPr>
          <w:rFonts w:ascii="Times New Roman" w:hAnsi="Times New Roman" w:cs="Times New Roman"/>
          <w:b/>
          <w:bCs/>
          <w:sz w:val="24"/>
          <w:szCs w:val="24"/>
        </w:rPr>
        <w:t>yznaczonej</w:t>
      </w:r>
      <w:r w:rsidRPr="008C66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C6629">
        <w:rPr>
          <w:rFonts w:ascii="Times New Roman" w:hAnsi="Times New Roman" w:cs="Times New Roman"/>
          <w:sz w:val="24"/>
          <w:szCs w:val="24"/>
        </w:rPr>
        <w:t xml:space="preserve"> Odśnieżanie </w:t>
      </w:r>
      <w:r w:rsidR="0020245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6629">
        <w:rPr>
          <w:rFonts w:ascii="Times New Roman" w:hAnsi="Times New Roman" w:cs="Times New Roman"/>
          <w:sz w:val="24"/>
          <w:szCs w:val="24"/>
        </w:rPr>
        <w:t>i posypywanie chodników</w:t>
      </w:r>
      <w:r w:rsidR="00352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2171">
        <w:rPr>
          <w:rFonts w:ascii="Times New Roman" w:hAnsi="Times New Roman" w:cs="Times New Roman"/>
          <w:sz w:val="24"/>
          <w:szCs w:val="24"/>
        </w:rPr>
        <w:t>prakingów</w:t>
      </w:r>
      <w:proofErr w:type="spellEnd"/>
      <w:r w:rsidR="00352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2171">
        <w:rPr>
          <w:rFonts w:ascii="Times New Roman" w:hAnsi="Times New Roman" w:cs="Times New Roman"/>
          <w:sz w:val="24"/>
          <w:szCs w:val="24"/>
        </w:rPr>
        <w:t>placy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następuje</w:t>
      </w:r>
      <w:r w:rsidR="00F60266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na wyraźne polecenie Zamawiającego</w:t>
      </w:r>
      <w:r w:rsidR="00AF6A56">
        <w:rPr>
          <w:rFonts w:ascii="Times New Roman" w:hAnsi="Times New Roman" w:cs="Times New Roman"/>
          <w:sz w:val="24"/>
          <w:szCs w:val="24"/>
        </w:rPr>
        <w:t>.</w:t>
      </w:r>
    </w:p>
    <w:p w14:paraId="5716B660" w14:textId="2608BC32" w:rsidR="00C241C5" w:rsidRPr="002A0280" w:rsidRDefault="00C241C5" w:rsidP="002A0280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A028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 trakcie wykonywania zleconych czynności kierowcy mają być w stałym kontakcie </w:t>
      </w:r>
      <w:r w:rsidRPr="002A028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z Zamawiającym, w związku z czym każdy ma być wyposażony w działający telefon komórkowy.</w:t>
      </w:r>
    </w:p>
    <w:p w14:paraId="55951FCD" w14:textId="1E72E3E0" w:rsidR="00C241C5" w:rsidRPr="002A0280" w:rsidRDefault="00C241C5" w:rsidP="002A0280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Wykonawca ma dysponować taką ilością kierowców z odpowiednimi uprawnieniami, aby </w:t>
      </w:r>
      <w:r w:rsidRPr="002A028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w razie konieczności możliwe było użycie wszystkich jednostek sprzętowych w tym samym czasie</w:t>
      </w:r>
      <w:r w:rsidRPr="002A0280">
        <w:rPr>
          <w:rFonts w:ascii="Times New Roman" w:hAnsi="Times New Roman" w:cs="Times New Roman"/>
          <w:sz w:val="24"/>
          <w:szCs w:val="24"/>
        </w:rPr>
        <w:t xml:space="preserve"> lub prowadzenie prac /odśnieżanie i zwalczanie śliskości/ w systemie wielozmianowym we wszystkie dni tygodnia</w:t>
      </w:r>
      <w:r w:rsidR="001F2D2D" w:rsidRPr="002A0280">
        <w:rPr>
          <w:rFonts w:ascii="Times New Roman" w:hAnsi="Times New Roman" w:cs="Times New Roman"/>
          <w:sz w:val="24"/>
          <w:szCs w:val="24"/>
        </w:rPr>
        <w:t>.</w:t>
      </w:r>
    </w:p>
    <w:p w14:paraId="406542D0" w14:textId="389CD600" w:rsidR="00375A0E" w:rsidRDefault="00375A0E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D728F5">
        <w:rPr>
          <w:rFonts w:ascii="Times New Roman" w:hAnsi="Times New Roman" w:cs="Times New Roman"/>
          <w:sz w:val="24"/>
          <w:szCs w:val="24"/>
        </w:rPr>
        <w:t>Jakakolwiek przerwa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8F5">
        <w:rPr>
          <w:rFonts w:ascii="Times New Roman" w:hAnsi="Times New Roman" w:cs="Times New Roman"/>
          <w:sz w:val="24"/>
          <w:szCs w:val="24"/>
        </w:rPr>
        <w:t>w realizacji przedmiotu umowy wynikająca z braku sprzętu, pracowników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8F5">
        <w:rPr>
          <w:rFonts w:ascii="Times New Roman" w:hAnsi="Times New Roman" w:cs="Times New Roman"/>
          <w:sz w:val="24"/>
          <w:szCs w:val="24"/>
        </w:rPr>
        <w:t>do obsługi sprzętu będzie traktowana jako przerwa wynikła z przyczyn zależnych od Wykonawcy i będzie podstaw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D728F5">
        <w:rPr>
          <w:rFonts w:ascii="Times New Roman" w:hAnsi="Times New Roman" w:cs="Times New Roman"/>
          <w:sz w:val="24"/>
          <w:szCs w:val="24"/>
        </w:rPr>
        <w:t xml:space="preserve"> do naliczenia kar umownych</w:t>
      </w:r>
      <w:r w:rsidR="001F2D2D">
        <w:rPr>
          <w:rFonts w:ascii="Times New Roman" w:hAnsi="Times New Roman" w:cs="Times New Roman"/>
          <w:sz w:val="24"/>
          <w:szCs w:val="24"/>
        </w:rPr>
        <w:t>.</w:t>
      </w:r>
    </w:p>
    <w:p w14:paraId="5DFA8A65" w14:textId="3F3858E1" w:rsidR="001F2D2D" w:rsidRPr="008C6629" w:rsidRDefault="001F2D2D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9337D2">
        <w:rPr>
          <w:rFonts w:ascii="Times New Roman" w:hAnsi="Times New Roman" w:cs="Times New Roman"/>
          <w:sz w:val="24"/>
          <w:szCs w:val="24"/>
        </w:rPr>
        <w:t xml:space="preserve">W przypadku stwierdzenia przez Zamawiającego nieprzystąpienia lub niewywiązania się </w:t>
      </w:r>
      <w:r w:rsidRPr="009337D2">
        <w:rPr>
          <w:rFonts w:ascii="Times New Roman" w:hAnsi="Times New Roman" w:cs="Times New Roman"/>
          <w:sz w:val="24"/>
          <w:szCs w:val="24"/>
        </w:rPr>
        <w:br/>
        <w:t>z prawidłowej realizacji zamówienia przez Wykonawcę, Zamawiający ma prawo po jednokrotnym pisemnym wezwaniu Wykonawcy do spełnienia przedmiotu umowy, zlecić wykonanie czynności (przedmiotu umowy) innej jednostce na koszt i ryzyko Wykonawcy oraz żądać od Wykonawcy zapłaty kar umownych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F02B1C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2.3 Zaplecze socjalne.</w:t>
      </w:r>
    </w:p>
    <w:p w14:paraId="2BB2A551" w14:textId="631AD310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Zapewnia Wykonawca we własnym zakresie zgodnie z obowiązującymi przepisami – normami,</w:t>
      </w:r>
      <w:r w:rsidR="00AF6A56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ze szczególnym uwzględnieniem przepisów BHP i Kodeksu Pracy.</w:t>
      </w:r>
    </w:p>
    <w:p w14:paraId="7F7CED96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2.4 Dyspozycyjność Wykonawcy.</w:t>
      </w:r>
    </w:p>
    <w:p w14:paraId="63161B52" w14:textId="1565279A" w:rsidR="001030C9" w:rsidRDefault="001030C9" w:rsidP="00AF6A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Wykonanie odśnieżania i zwalczania śliskości zimowej wymaga od Wykonawcy całkowitej</w:t>
      </w:r>
      <w:r w:rsidR="00AF6A56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dyspozycyjności przez 24 godziny na dobę,</w:t>
      </w:r>
      <w:r w:rsidR="00C241C5">
        <w:rPr>
          <w:rFonts w:ascii="Times New Roman" w:hAnsi="Times New Roman" w:cs="Times New Roman"/>
          <w:sz w:val="24"/>
          <w:szCs w:val="24"/>
        </w:rPr>
        <w:t xml:space="preserve"> przez 7 dni w tygodniu,</w:t>
      </w:r>
      <w:r w:rsidRPr="008C6629">
        <w:rPr>
          <w:rFonts w:ascii="Times New Roman" w:hAnsi="Times New Roman" w:cs="Times New Roman"/>
          <w:sz w:val="24"/>
          <w:szCs w:val="24"/>
        </w:rPr>
        <w:t xml:space="preserve"> również w niedzielę </w:t>
      </w:r>
      <w:r w:rsidR="00C241C5">
        <w:rPr>
          <w:rFonts w:ascii="Times New Roman" w:hAnsi="Times New Roman" w:cs="Times New Roman"/>
          <w:sz w:val="24"/>
          <w:szCs w:val="24"/>
        </w:rPr>
        <w:br/>
      </w:r>
      <w:r w:rsidRPr="008C6629">
        <w:rPr>
          <w:rFonts w:ascii="Times New Roman" w:hAnsi="Times New Roman" w:cs="Times New Roman"/>
          <w:sz w:val="24"/>
          <w:szCs w:val="24"/>
        </w:rPr>
        <w:t>i święta</w:t>
      </w:r>
      <w:r w:rsidR="00C241C5">
        <w:rPr>
          <w:rFonts w:ascii="Times New Roman" w:hAnsi="Times New Roman" w:cs="Times New Roman"/>
          <w:sz w:val="24"/>
          <w:szCs w:val="24"/>
        </w:rPr>
        <w:t xml:space="preserve"> oraz na każde wezwanie Zamawiającego</w:t>
      </w:r>
      <w:r w:rsidRPr="008C6629">
        <w:rPr>
          <w:rFonts w:ascii="Times New Roman" w:hAnsi="Times New Roman" w:cs="Times New Roman"/>
          <w:sz w:val="24"/>
          <w:szCs w:val="24"/>
        </w:rPr>
        <w:t>.</w:t>
      </w:r>
    </w:p>
    <w:p w14:paraId="6223110C" w14:textId="77777777" w:rsidR="001030C9" w:rsidRPr="008C6629" w:rsidRDefault="001030C9" w:rsidP="001030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1E7A7" w14:textId="77777777" w:rsidR="001030C9" w:rsidRPr="008C6629" w:rsidRDefault="001030C9" w:rsidP="00AF6A56">
      <w:pPr>
        <w:spacing w:after="0"/>
        <w:ind w:left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lastRenderedPageBreak/>
        <w:t>3.PRZYGOTOWANIE I SKŁADOWANIE MATERIAŁÓW DO ZAPOBIEGANIA</w:t>
      </w:r>
    </w:p>
    <w:p w14:paraId="3F30D9E5" w14:textId="77777777" w:rsidR="001030C9" w:rsidRPr="008C6629" w:rsidRDefault="001030C9" w:rsidP="00AF6A56">
      <w:pPr>
        <w:spacing w:after="12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POWSTAWANIU I LIKWIDACJI ŚLISKOŚCI ZIMOWEJ</w:t>
      </w:r>
    </w:p>
    <w:p w14:paraId="5023F324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3.1 Warunki techniczne jakimi muszą odpowiadać środki do zwalczania śliskości zimowej:</w:t>
      </w:r>
    </w:p>
    <w:p w14:paraId="0E339AD3" w14:textId="05FC759B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Wykaz rodzajów i warunków stosowania środków, jakie mogą być używane na drogach publicznych oraz ulicach i placach winien być zgodny z Rozporządzeniem Ministra Środowiska (Dz. U. Nr 23</w:t>
      </w:r>
      <w:r w:rsidR="001F0F21">
        <w:rPr>
          <w:rFonts w:ascii="Times New Roman" w:hAnsi="Times New Roman" w:cs="Times New Roman"/>
          <w:sz w:val="24"/>
          <w:szCs w:val="24"/>
        </w:rPr>
        <w:t>0</w:t>
      </w:r>
      <w:r w:rsidRPr="008C6629">
        <w:rPr>
          <w:rFonts w:ascii="Times New Roman" w:hAnsi="Times New Roman" w:cs="Times New Roman"/>
          <w:sz w:val="24"/>
          <w:szCs w:val="24"/>
        </w:rPr>
        <w:t>, poz. 19</w:t>
      </w:r>
      <w:r w:rsidR="00563FFA">
        <w:rPr>
          <w:rFonts w:ascii="Times New Roman" w:hAnsi="Times New Roman" w:cs="Times New Roman"/>
          <w:sz w:val="24"/>
          <w:szCs w:val="24"/>
        </w:rPr>
        <w:t>6</w:t>
      </w:r>
      <w:r w:rsidRPr="008C6629">
        <w:rPr>
          <w:rFonts w:ascii="Times New Roman" w:hAnsi="Times New Roman" w:cs="Times New Roman"/>
          <w:sz w:val="24"/>
          <w:szCs w:val="24"/>
        </w:rPr>
        <w:t>0) z dnia 27 października 2005 r.</w:t>
      </w:r>
    </w:p>
    <w:p w14:paraId="6CC755F5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3.2. Materiały stosowane do zwalczania śliskości zimowej to:</w:t>
      </w:r>
    </w:p>
    <w:p w14:paraId="363998E2" w14:textId="77777777" w:rsidR="001030C9" w:rsidRPr="00AF15E7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AF15E7">
        <w:rPr>
          <w:rFonts w:ascii="Times New Roman" w:hAnsi="Times New Roman" w:cs="Times New Roman"/>
          <w:sz w:val="24"/>
          <w:szCs w:val="24"/>
        </w:rPr>
        <w:t>-sól drogowa o gęstości posypywania 30 g/m</w:t>
      </w:r>
      <w:r w:rsidRPr="00AF15E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F15E7">
        <w:rPr>
          <w:rFonts w:ascii="Times New Roman" w:hAnsi="Times New Roman" w:cs="Times New Roman"/>
          <w:sz w:val="24"/>
          <w:szCs w:val="24"/>
        </w:rPr>
        <w:t xml:space="preserve"> dla I –go standardu zimowego utrzymania, przy temperaturze poniżej -10</w:t>
      </w:r>
      <w:r w:rsidRPr="00AF15E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F15E7">
        <w:rPr>
          <w:rFonts w:ascii="Times New Roman" w:hAnsi="Times New Roman" w:cs="Times New Roman"/>
          <w:sz w:val="24"/>
          <w:szCs w:val="24"/>
        </w:rPr>
        <w:t xml:space="preserve">C dopuszcza się użycie materiałów </w:t>
      </w:r>
      <w:proofErr w:type="spellStart"/>
      <w:r w:rsidRPr="00AF15E7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AF15E7">
        <w:rPr>
          <w:rFonts w:ascii="Times New Roman" w:hAnsi="Times New Roman" w:cs="Times New Roman"/>
          <w:sz w:val="24"/>
          <w:szCs w:val="24"/>
        </w:rPr>
        <w:t>,</w:t>
      </w:r>
    </w:p>
    <w:p w14:paraId="5AAAD9C3" w14:textId="618A9103" w:rsidR="001030C9" w:rsidRPr="00AF15E7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AF15E7">
        <w:rPr>
          <w:rFonts w:ascii="Times New Roman" w:hAnsi="Times New Roman" w:cs="Times New Roman"/>
          <w:sz w:val="24"/>
          <w:szCs w:val="24"/>
        </w:rPr>
        <w:t xml:space="preserve">- mieszanka </w:t>
      </w:r>
      <w:r w:rsidR="00D638CF" w:rsidRPr="00AF15E7">
        <w:rPr>
          <w:rFonts w:ascii="Times New Roman" w:hAnsi="Times New Roman" w:cs="Times New Roman"/>
          <w:sz w:val="24"/>
          <w:szCs w:val="24"/>
        </w:rPr>
        <w:t>soli drogowej</w:t>
      </w:r>
      <w:r w:rsidRPr="00AF15E7">
        <w:rPr>
          <w:rFonts w:ascii="Times New Roman" w:hAnsi="Times New Roman" w:cs="Times New Roman"/>
          <w:sz w:val="24"/>
          <w:szCs w:val="24"/>
        </w:rPr>
        <w:t xml:space="preserve"> z piaskiem w stosunku do </w:t>
      </w:r>
      <w:r w:rsidR="00D638CF" w:rsidRPr="00AF15E7">
        <w:rPr>
          <w:rFonts w:ascii="Times New Roman" w:hAnsi="Times New Roman" w:cs="Times New Roman"/>
          <w:sz w:val="24"/>
          <w:szCs w:val="24"/>
        </w:rPr>
        <w:t>1:1 dla</w:t>
      </w:r>
      <w:r w:rsidRPr="00AF15E7">
        <w:rPr>
          <w:rFonts w:ascii="Times New Roman" w:hAnsi="Times New Roman" w:cs="Times New Roman"/>
          <w:sz w:val="24"/>
          <w:szCs w:val="24"/>
        </w:rPr>
        <w:t xml:space="preserve"> </w:t>
      </w:r>
      <w:r w:rsidR="00AF15E7">
        <w:rPr>
          <w:rFonts w:ascii="Times New Roman" w:hAnsi="Times New Roman" w:cs="Times New Roman"/>
          <w:sz w:val="24"/>
          <w:szCs w:val="24"/>
        </w:rPr>
        <w:t xml:space="preserve">wszystkich stref </w:t>
      </w:r>
      <w:r w:rsidRPr="00AF15E7">
        <w:rPr>
          <w:rFonts w:ascii="Times New Roman" w:hAnsi="Times New Roman" w:cs="Times New Roman"/>
          <w:sz w:val="24"/>
          <w:szCs w:val="24"/>
        </w:rPr>
        <w:t>standardu zimowego utrzymania</w:t>
      </w:r>
    </w:p>
    <w:p w14:paraId="560AB875" w14:textId="3896A48F" w:rsidR="009E142F" w:rsidRPr="009E142F" w:rsidRDefault="009E142F" w:rsidP="009E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9E14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Sól drogowa:</w:t>
      </w:r>
      <w:r w:rsidRPr="009E14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Powinna spełniać normę PN-86/C-84081/02, zawierając co najmniej 90% NaCl, a także być wolna od zanieczyszczeń. </w:t>
      </w:r>
    </w:p>
    <w:p w14:paraId="3030A1A9" w14:textId="5042D9BD" w:rsidR="009E142F" w:rsidRPr="009E142F" w:rsidRDefault="009E142F" w:rsidP="009E142F">
      <w:pPr>
        <w:ind w:left="30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eastAsia="Times New Roman" w:hAnsi="Symbol" w:cs="Times New Roman"/>
          <w:sz w:val="24"/>
          <w:szCs w:val="24"/>
          <w:lang w:eastAsia="pl-PL"/>
        </w:rPr>
        <w:t xml:space="preserve">- </w:t>
      </w:r>
      <w:r w:rsidRPr="009E14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Uziarnienie soli:</w:t>
      </w:r>
      <w:r w:rsidRPr="009E14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Optymalne jest uziarnienie, gdzie 60-80% stanowiłoby ziarna od 1 do 3 mm, a 10-25% od 3 do 6 mm</w:t>
      </w:r>
    </w:p>
    <w:p w14:paraId="6770E880" w14:textId="77777777" w:rsidR="001030C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3.3. Przy realizacji zimowego utrzymania Wykonawca może stosować inne niż piasek materiały do zwiększenia szorstkości jezdni tylko za zgodą Zamawiającego.</w:t>
      </w:r>
    </w:p>
    <w:p w14:paraId="5A92FF68" w14:textId="1D27DEFF" w:rsidR="009E142F" w:rsidRPr="002A0280" w:rsidRDefault="009E142F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 xml:space="preserve">3.4. </w:t>
      </w:r>
      <w:r w:rsidR="0027641E" w:rsidRPr="002A0280">
        <w:rPr>
          <w:rFonts w:ascii="Times New Roman" w:hAnsi="Times New Roman" w:cs="Times New Roman"/>
          <w:sz w:val="24"/>
          <w:szCs w:val="24"/>
        </w:rPr>
        <w:t>Sól, m</w:t>
      </w:r>
      <w:r w:rsidRPr="002A0280">
        <w:rPr>
          <w:rFonts w:ascii="Times New Roman" w:hAnsi="Times New Roman" w:cs="Times New Roman"/>
          <w:sz w:val="24"/>
          <w:szCs w:val="24"/>
        </w:rPr>
        <w:t>ieszanka piaskow</w:t>
      </w:r>
      <w:r w:rsidR="00691B6C" w:rsidRPr="002A0280">
        <w:rPr>
          <w:rFonts w:ascii="Times New Roman" w:hAnsi="Times New Roman" w:cs="Times New Roman"/>
          <w:sz w:val="24"/>
          <w:szCs w:val="24"/>
        </w:rPr>
        <w:t>o-solna</w:t>
      </w:r>
      <w:r w:rsidRPr="002A0280">
        <w:rPr>
          <w:rFonts w:ascii="Times New Roman" w:hAnsi="Times New Roman" w:cs="Times New Roman"/>
          <w:sz w:val="24"/>
          <w:szCs w:val="24"/>
        </w:rPr>
        <w:t xml:space="preserve"> powinna być przechowywana w suchych i przewiewnych magazynach lub na utwardzonych placach, zabezpieczonych przed opadami atmosferycznymi, aby zapobiec zbrylaniu i wilgotnieniu.</w:t>
      </w:r>
    </w:p>
    <w:p w14:paraId="7DF2A83C" w14:textId="0636FEBD" w:rsidR="0027641E" w:rsidRPr="002A0280" w:rsidRDefault="0027641E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>Sól, mieszankę</w:t>
      </w:r>
      <w:r w:rsidR="00691B6C" w:rsidRPr="002A0280">
        <w:rPr>
          <w:rFonts w:ascii="Times New Roman" w:hAnsi="Times New Roman" w:cs="Times New Roman"/>
          <w:sz w:val="24"/>
          <w:szCs w:val="24"/>
        </w:rPr>
        <w:t xml:space="preserve"> </w:t>
      </w:r>
      <w:r w:rsidRPr="002A0280">
        <w:rPr>
          <w:rFonts w:ascii="Times New Roman" w:hAnsi="Times New Roman" w:cs="Times New Roman"/>
          <w:sz w:val="24"/>
          <w:szCs w:val="24"/>
        </w:rPr>
        <w:t>piaskow</w:t>
      </w:r>
      <w:r w:rsidR="00691B6C" w:rsidRPr="002A0280">
        <w:rPr>
          <w:rFonts w:ascii="Times New Roman" w:hAnsi="Times New Roman" w:cs="Times New Roman"/>
          <w:sz w:val="24"/>
          <w:szCs w:val="24"/>
        </w:rPr>
        <w:t>o-solną</w:t>
      </w:r>
      <w:r w:rsidRPr="002A0280">
        <w:rPr>
          <w:rFonts w:ascii="Times New Roman" w:hAnsi="Times New Roman" w:cs="Times New Roman"/>
          <w:sz w:val="24"/>
          <w:szCs w:val="24"/>
        </w:rPr>
        <w:t xml:space="preserve"> składowaną na wolnym powietrzu należy przechowywać </w:t>
      </w:r>
      <w:r w:rsidR="009F5118" w:rsidRPr="002A0280">
        <w:rPr>
          <w:rFonts w:ascii="Times New Roman" w:hAnsi="Times New Roman" w:cs="Times New Roman"/>
          <w:sz w:val="24"/>
          <w:szCs w:val="24"/>
        </w:rPr>
        <w:br/>
      </w:r>
      <w:r w:rsidRPr="002A0280">
        <w:rPr>
          <w:rFonts w:ascii="Times New Roman" w:hAnsi="Times New Roman" w:cs="Times New Roman"/>
          <w:sz w:val="24"/>
          <w:szCs w:val="24"/>
        </w:rPr>
        <w:t xml:space="preserve">na odpowiednio przygotowanym i utwardzonym podłożu, odizolowanym od dopływu wilgoci, </w:t>
      </w:r>
      <w:r w:rsidR="00D13D8B" w:rsidRPr="002A0280">
        <w:rPr>
          <w:rFonts w:ascii="Times New Roman" w:hAnsi="Times New Roman" w:cs="Times New Roman"/>
          <w:sz w:val="24"/>
          <w:szCs w:val="24"/>
        </w:rPr>
        <w:br/>
      </w:r>
      <w:r w:rsidRPr="002A0280">
        <w:rPr>
          <w:rFonts w:ascii="Times New Roman" w:hAnsi="Times New Roman" w:cs="Times New Roman"/>
          <w:sz w:val="24"/>
          <w:szCs w:val="24"/>
        </w:rPr>
        <w:t>w uformowanych pryzmach. W celu zabezpieczenia przed zawilgoceniem opadami atmosferycznymi należy ją przykryć</w:t>
      </w:r>
      <w:r w:rsidR="00D13D8B" w:rsidRPr="002A0280">
        <w:rPr>
          <w:rFonts w:ascii="Times New Roman" w:hAnsi="Times New Roman" w:cs="Times New Roman"/>
          <w:sz w:val="24"/>
          <w:szCs w:val="24"/>
        </w:rPr>
        <w:t xml:space="preserve"> naciągniętą i przymocowaną poza krawędzią składowiska plandeką</w:t>
      </w:r>
      <w:r w:rsidRPr="002A0280">
        <w:rPr>
          <w:rFonts w:ascii="Times New Roman" w:hAnsi="Times New Roman" w:cs="Times New Roman"/>
          <w:sz w:val="24"/>
          <w:szCs w:val="24"/>
        </w:rPr>
        <w:t>.</w:t>
      </w:r>
      <w:r w:rsidR="00D13D8B" w:rsidRPr="002A02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B7B1E" w14:textId="25E40ED2" w:rsidR="009F5118" w:rsidRPr="002A0280" w:rsidRDefault="009F5118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Zamawiający zastrzega sobie prawo do pobrania próbek materiału ze składowiska </w:t>
      </w:r>
      <w:r w:rsidRPr="002A028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i </w:t>
      </w:r>
      <w:r w:rsidR="00511F71" w:rsidRPr="002A0280">
        <w:rPr>
          <w:rFonts w:ascii="Times New Roman" w:hAnsi="Times New Roman" w:cs="Times New Roman"/>
          <w:b/>
          <w:bCs/>
          <w:sz w:val="24"/>
          <w:szCs w:val="24"/>
        </w:rPr>
        <w:t>piaskarki,</w:t>
      </w:r>
      <w:r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 i zlecenia badania laboratoryjnego na koszt Wykonawcy. Wszystkie koszty związane z organizowaniem i prowadzeniem badań materiałów ponosi Wykonawca.</w:t>
      </w:r>
    </w:p>
    <w:p w14:paraId="71946E75" w14:textId="57BCB8BC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Całkowita odpowiedzialność ciąży na Wykonawcy Usług. W przypadku stwierdzenia przez </w:t>
      </w:r>
      <w:r w:rsidR="00D638CF" w:rsidRPr="00202454">
        <w:rPr>
          <w:rFonts w:ascii="Times New Roman" w:hAnsi="Times New Roman" w:cs="Times New Roman"/>
          <w:sz w:val="24"/>
          <w:szCs w:val="24"/>
        </w:rPr>
        <w:t>Zamawiającego</w:t>
      </w:r>
      <w:r w:rsidRPr="00202454">
        <w:rPr>
          <w:rFonts w:ascii="Times New Roman" w:hAnsi="Times New Roman" w:cs="Times New Roman"/>
          <w:sz w:val="24"/>
          <w:szCs w:val="24"/>
        </w:rPr>
        <w:t>,</w:t>
      </w:r>
      <w:r w:rsidRPr="008C6629">
        <w:rPr>
          <w:rFonts w:ascii="Times New Roman" w:hAnsi="Times New Roman" w:cs="Times New Roman"/>
          <w:sz w:val="24"/>
          <w:szCs w:val="24"/>
        </w:rPr>
        <w:t xml:space="preserve"> że Wykonawca stosuje materiały niezgodnie ze Specyfikacj</w:t>
      </w:r>
      <w:r w:rsidR="00D638CF">
        <w:rPr>
          <w:rFonts w:ascii="Times New Roman" w:hAnsi="Times New Roman" w:cs="Times New Roman"/>
          <w:sz w:val="24"/>
          <w:szCs w:val="24"/>
        </w:rPr>
        <w:t>ą</w:t>
      </w:r>
      <w:r w:rsidRPr="008C6629">
        <w:rPr>
          <w:rFonts w:ascii="Times New Roman" w:hAnsi="Times New Roman" w:cs="Times New Roman"/>
          <w:sz w:val="24"/>
          <w:szCs w:val="24"/>
        </w:rPr>
        <w:t>, obciąża się Wykonawcę karami za nieprawidłowe wykonanie prac do zerwania Umowy włącznie.</w:t>
      </w:r>
    </w:p>
    <w:p w14:paraId="665E7749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4 ZASADY ODŚNIEŻANIA</w:t>
      </w:r>
    </w:p>
    <w:p w14:paraId="5113243A" w14:textId="77777777" w:rsidR="001030C9" w:rsidRPr="00F60266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26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4.1 Odśnieżanie dróg.</w:t>
      </w:r>
    </w:p>
    <w:p w14:paraId="6661B6CF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Usunięcie śniegu ma na celu usunięcie śniegu z jezdni i pobocza, chodnika, zatok autobusowych, zatok parkingowych</w:t>
      </w:r>
      <w:r w:rsidRPr="008C6629">
        <w:rPr>
          <w:rFonts w:ascii="Times New Roman" w:eastAsia="SimSu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odśnieżanie i posypywanie podjazdów, wniesień, łuków, zakrętów, skrzyżowań.</w:t>
      </w:r>
    </w:p>
    <w:p w14:paraId="4DAF1910" w14:textId="0DD2EA9E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Do odśnieżania dróg używa się pojazdów samochodowych, ciągników rolniczych lub innego sprzętu umożliwiającego odśnieżanie </w:t>
      </w:r>
      <w:r w:rsidR="00D13D8B">
        <w:rPr>
          <w:rFonts w:ascii="Times New Roman" w:hAnsi="Times New Roman" w:cs="Times New Roman"/>
          <w:sz w:val="24"/>
          <w:szCs w:val="24"/>
        </w:rPr>
        <w:t xml:space="preserve">m.in. </w:t>
      </w:r>
      <w:r w:rsidRPr="008C6629">
        <w:rPr>
          <w:rFonts w:ascii="Times New Roman" w:hAnsi="Times New Roman" w:cs="Times New Roman"/>
          <w:sz w:val="24"/>
          <w:szCs w:val="24"/>
        </w:rPr>
        <w:t>chodników – np. mikrociągniki, mechaniczne odśnieżarki chodnikowe.</w:t>
      </w:r>
    </w:p>
    <w:p w14:paraId="516149F0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lastRenderedPageBreak/>
        <w:t>Zakres prac prowadzonych przy odśnieżaniu dróg oraz technologia robót wynikają z aktualnie obowiązujących standardów utrzymania zimowego.</w:t>
      </w:r>
    </w:p>
    <w:p w14:paraId="1C5E4ED6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Poszczególnym standardom zimowego utrzymania dróg przypisane są wymagane warunki ruchu na jezdni oraz dopuszczalne odstępstwa od standardów w warunkach śniegu i śliskości zimowej, jak również, czas występowania tych odstępstw.</w:t>
      </w:r>
    </w:p>
    <w:p w14:paraId="690328A1" w14:textId="019C57D6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Na drogach objętych standardami utrzymania I, II i III nie powinno dopuścić się do przerw           w ruchu. W przypadkach skrajnie niekorzystnych i </w:t>
      </w:r>
      <w:r w:rsidR="00D638CF" w:rsidRPr="008C6629">
        <w:rPr>
          <w:rFonts w:ascii="Times New Roman" w:hAnsi="Times New Roman" w:cs="Times New Roman"/>
          <w:sz w:val="24"/>
          <w:szCs w:val="24"/>
        </w:rPr>
        <w:t>nieustabilizowanych</w:t>
      </w:r>
      <w:r w:rsidRPr="008C6629">
        <w:rPr>
          <w:rFonts w:ascii="Times New Roman" w:hAnsi="Times New Roman" w:cs="Times New Roman"/>
          <w:sz w:val="24"/>
          <w:szCs w:val="24"/>
        </w:rPr>
        <w:t xml:space="preserve"> warunków atmosferycznych i pogodowych (zawieje i zamiecie śnieżne długotrwałe burze śnieżne niweczące efekty odśnieżania dróg) osiągniecie i utrzymanie na drogach standardu docelowego może być niemożliwe. Organizacje pracy należy wtedy dostosować do aktualnych, zmieniających się warunków na drogach i wykonywać polecenia Zamawiającego.</w:t>
      </w:r>
    </w:p>
    <w:p w14:paraId="393A8DDE" w14:textId="260FCE2A" w:rsidR="001030C9" w:rsidRPr="002C5313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313">
        <w:rPr>
          <w:rFonts w:ascii="Times New Roman" w:hAnsi="Times New Roman" w:cs="Times New Roman"/>
          <w:b/>
          <w:bCs/>
          <w:sz w:val="24"/>
          <w:szCs w:val="24"/>
        </w:rPr>
        <w:t xml:space="preserve">Odśnieżanie należy rozpocząć od osi jezdni, wykonywać obustronnie zgodnie </w:t>
      </w:r>
      <w:r w:rsidR="00F60266" w:rsidRPr="002C531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Pr="002C5313">
        <w:rPr>
          <w:rFonts w:ascii="Times New Roman" w:hAnsi="Times New Roman" w:cs="Times New Roman"/>
          <w:b/>
          <w:bCs/>
          <w:sz w:val="24"/>
          <w:szCs w:val="24"/>
        </w:rPr>
        <w:t>z obowiązującym na danej jezdni kierunkiem ruchu</w:t>
      </w:r>
      <w:r w:rsidR="002C5313" w:rsidRPr="002C5313">
        <w:rPr>
          <w:rFonts w:ascii="Times New Roman" w:hAnsi="Times New Roman" w:cs="Times New Roman"/>
          <w:b/>
          <w:bCs/>
          <w:sz w:val="24"/>
          <w:szCs w:val="24"/>
        </w:rPr>
        <w:t xml:space="preserve"> (odśnieżanie dotyczy całej szerokości jezdni).</w:t>
      </w:r>
    </w:p>
    <w:p w14:paraId="16614E46" w14:textId="544A0D7C" w:rsidR="001030C9" w:rsidRPr="002551A8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51A8">
        <w:rPr>
          <w:rFonts w:ascii="Times New Roman" w:hAnsi="Times New Roman" w:cs="Times New Roman"/>
          <w:b/>
          <w:bCs/>
          <w:sz w:val="24"/>
          <w:szCs w:val="24"/>
        </w:rPr>
        <w:t>Szczególn</w:t>
      </w:r>
      <w:r w:rsidR="002551A8" w:rsidRPr="002551A8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2551A8">
        <w:rPr>
          <w:rFonts w:ascii="Times New Roman" w:hAnsi="Times New Roman" w:cs="Times New Roman"/>
          <w:b/>
          <w:bCs/>
          <w:sz w:val="24"/>
          <w:szCs w:val="24"/>
        </w:rPr>
        <w:t xml:space="preserve"> uwagę należy zwrócić na dokładne odśnieżanie skrzyżowań, łuków, wzniesień, zakrętów.</w:t>
      </w:r>
      <w:r w:rsidR="002551A8" w:rsidRPr="002551A8">
        <w:rPr>
          <w:rFonts w:ascii="Times New Roman" w:hAnsi="Times New Roman" w:cs="Times New Roman"/>
          <w:b/>
          <w:bCs/>
          <w:sz w:val="24"/>
          <w:szCs w:val="24"/>
        </w:rPr>
        <w:t xml:space="preserve"> Podjazdy, wzniesienia, łuki, zakręty, skrzyżowania podlegają zasypywaniu </w:t>
      </w:r>
      <w:r w:rsidR="002551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551A8" w:rsidRPr="002551A8">
        <w:rPr>
          <w:rFonts w:ascii="Times New Roman" w:hAnsi="Times New Roman" w:cs="Times New Roman"/>
          <w:b/>
          <w:bCs/>
          <w:sz w:val="24"/>
          <w:szCs w:val="24"/>
        </w:rPr>
        <w:t>w całości i z zapasem ok. 20m przed i po ww. elementach dróg.</w:t>
      </w:r>
    </w:p>
    <w:p w14:paraId="2E0497FE" w14:textId="273D4587" w:rsidR="001030C9" w:rsidRDefault="001030C9" w:rsidP="001030C9">
      <w:pPr>
        <w:ind w:left="30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Na wąskich drogach </w:t>
      </w:r>
      <w:r w:rsidR="002C5313" w:rsidRPr="002A0280">
        <w:rPr>
          <w:rFonts w:ascii="Times New Roman" w:hAnsi="Times New Roman" w:cs="Times New Roman"/>
          <w:b/>
          <w:bCs/>
          <w:sz w:val="24"/>
          <w:szCs w:val="24"/>
        </w:rPr>
        <w:t xml:space="preserve">należy dostosować długość pługa pozwalającą na odśnieżenie pasa jezdni </w:t>
      </w:r>
      <w:r w:rsidR="002C5313" w:rsidRPr="002A0280">
        <w:rPr>
          <w:rFonts w:ascii="Times New Roman" w:hAnsi="Times New Roman" w:cs="Times New Roman"/>
          <w:sz w:val="24"/>
          <w:szCs w:val="24"/>
        </w:rPr>
        <w:t xml:space="preserve">od 2,5 do 3m oraz </w:t>
      </w:r>
      <w:r w:rsidRPr="002551A8">
        <w:rPr>
          <w:rFonts w:ascii="Times New Roman" w:hAnsi="Times New Roman" w:cs="Times New Roman"/>
          <w:b/>
          <w:bCs/>
          <w:sz w:val="24"/>
          <w:szCs w:val="24"/>
        </w:rPr>
        <w:t>w miarę możliwości, w widocznych miejscach należy zrobić zatoczki, które umożliwiają mijanie się samochodów.</w:t>
      </w:r>
      <w:r w:rsidR="002C5313" w:rsidRPr="002C5313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</w:p>
    <w:p w14:paraId="0147A679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4.2 Odśnieżanie mostów.</w:t>
      </w:r>
    </w:p>
    <w:p w14:paraId="34CA101A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Odśnieżanie mostów w ciągu drogowym odbywa się jednocześnie z odśnieżaniem danego ciągu drogi. Śnieg zalegający na chodnikach obiektów inżynierskich powinien być wywieziony na polecenie Przedstawiciela Zamawiającego.</w:t>
      </w:r>
    </w:p>
    <w:p w14:paraId="46D88C5D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4.3 Odśnieżanie miejsc trudnodostępnych</w:t>
      </w:r>
    </w:p>
    <w:p w14:paraId="7C8DA5BC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Odśnieżanie zatok autobusowych, zatok parkingowych odbywa się pługami odśnieżnymi               w trakcie prowadzenia odśnieżania na drodze.</w:t>
      </w:r>
    </w:p>
    <w:p w14:paraId="611C0CA3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4.4 Odśnieżanie przejazdów kolejowych.</w:t>
      </w:r>
    </w:p>
    <w:p w14:paraId="0C1DC66C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Przed przejazdem kolejowym pług powinien zebrany śnieg zsunąć na pobocze. Przy przejeżdżaniu przez tory pług musi być wolny od śniegu, aby zapobiec nanoszeniu zwałów śniegu na nawierzchnie kolejowa i międzytorze.</w:t>
      </w:r>
    </w:p>
    <w:p w14:paraId="6D51E4B7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4.5 Wywożenie śniegu.</w:t>
      </w:r>
    </w:p>
    <w:p w14:paraId="79C02541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Wywożenie śniegu z dróg przebiegających przez miasto i inne obszary zabudowane, na terenie których droga posiada charakter ulicy (krawężniki, chodniki) odbywa się tylko w przypadku zalegania dużej ilości śniegu na chodnikach uniemożliwiających poruszających się pieszych. Do załadunku należy używać koparko - ładowarki a do wywozu samochodów samowyładowczych. Wywóz śniegu na odległość do 1 km. Wykonywane prace prowadzone są tylko na polecenie Przedstawiciela Zamawiającego.</w:t>
      </w:r>
    </w:p>
    <w:p w14:paraId="5B623AA7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4.6 Zasady pracy w trudnych warunkach pogodowych.</w:t>
      </w:r>
    </w:p>
    <w:p w14:paraId="6271053D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lastRenderedPageBreak/>
        <w:t xml:space="preserve">Odśnieżanie powinno być prowadzone tak, aby nastąpiło nakładanie się pasów odśnieżania na siebie szerokości około 0,5 m. Światła awaryjne sprzętu znajdującego się na drogach muszą być włączone. </w:t>
      </w:r>
    </w:p>
    <w:p w14:paraId="24E2D692" w14:textId="77777777" w:rsidR="001030C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Niedopuszczalne jest prowadzenie prac niezgodnie z obowiązującymi na danej drodze kierunkiem ruchu.</w:t>
      </w:r>
    </w:p>
    <w:p w14:paraId="3011F9F4" w14:textId="7AE1B230" w:rsidR="002551A8" w:rsidRDefault="002551A8" w:rsidP="001030C9">
      <w:pPr>
        <w:ind w:left="3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551A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4.7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</w:t>
      </w:r>
      <w:r w:rsidRPr="002551A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asady patrolowania dróg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2D4E579D" w14:textId="58CFD9FB" w:rsidR="001030C9" w:rsidRPr="002A0280" w:rsidRDefault="002C5313" w:rsidP="002C5313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/>
          <w:sz w:val="24"/>
          <w:szCs w:val="24"/>
        </w:rPr>
        <w:t xml:space="preserve">Wykonawca zobowiązany jest do samodzielnego monitorowania warunków występujących </w:t>
      </w:r>
      <w:r w:rsidRPr="002A0280">
        <w:rPr>
          <w:rFonts w:ascii="Times New Roman" w:hAnsi="Times New Roman"/>
          <w:sz w:val="24"/>
          <w:szCs w:val="24"/>
        </w:rPr>
        <w:br/>
        <w:t>na drogach objętych rejonem, będącym przedmiotem umowy i</w:t>
      </w:r>
      <w:r w:rsidRPr="002A0280">
        <w:rPr>
          <w:rFonts w:ascii="Times New Roman" w:hAnsi="Times New Roman" w:cs="Times New Roman"/>
          <w:sz w:val="24"/>
          <w:szCs w:val="24"/>
        </w:rPr>
        <w:t xml:space="preserve"> zgłaszania meldunków o stanie przejezdności dróg telefonicznie do Zamawiającego, codziennie w godzinach 7:00- 7:30</w:t>
      </w:r>
      <w:r w:rsidR="00691B6C" w:rsidRPr="002A0280">
        <w:rPr>
          <w:rFonts w:ascii="Times New Roman" w:hAnsi="Times New Roman" w:cs="Times New Roman"/>
          <w:sz w:val="24"/>
          <w:szCs w:val="24"/>
        </w:rPr>
        <w:t>.</w:t>
      </w:r>
    </w:p>
    <w:p w14:paraId="1244D365" w14:textId="2AEA0A9D" w:rsidR="00691B6C" w:rsidRPr="002C5313" w:rsidRDefault="00691B6C" w:rsidP="00691B6C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266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 zobowiązany jest w okresie zimowym do dokonywania na każde wezwanie Zamawiającego objazdów dróg, chodników i miejsc wyznaczonych, celem oględzin stanu ich nawierzchni bez prawa domagania się dodatkowo wynagrodzenia (koszty powyższe Wykonawca powinien skalkulować w cenie oferty).</w:t>
      </w:r>
    </w:p>
    <w:p w14:paraId="3183DAD5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5. LIKWIDACJA ŚLISKOŚCI ZIMOWEJ</w:t>
      </w:r>
    </w:p>
    <w:p w14:paraId="2A6EEB15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5.1 Dopuszcza się następujące materiały </w:t>
      </w:r>
      <w:proofErr w:type="spellStart"/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uszorstniające</w:t>
      </w:r>
      <w:proofErr w:type="spellEnd"/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i ich mieszaniny ze środkami chemicznymi:</w:t>
      </w:r>
    </w:p>
    <w:p w14:paraId="7C3D45F7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piasek;</w:t>
      </w:r>
    </w:p>
    <w:p w14:paraId="20CF1909" w14:textId="66E2788F" w:rsidR="00691B6C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b) </w:t>
      </w:r>
      <w:r w:rsidR="00691B6C">
        <w:rPr>
          <w:rFonts w:ascii="Times New Roman" w:hAnsi="Times New Roman" w:cs="Times New Roman"/>
          <w:sz w:val="24"/>
          <w:szCs w:val="24"/>
        </w:rPr>
        <w:t>piasek z solą;</w:t>
      </w:r>
    </w:p>
    <w:p w14:paraId="55B1FD8E" w14:textId="0F41F28B" w:rsidR="001030C9" w:rsidRPr="008C6629" w:rsidRDefault="00691B6C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030C9" w:rsidRPr="008C6629">
        <w:rPr>
          <w:rFonts w:ascii="Times New Roman" w:hAnsi="Times New Roman" w:cs="Times New Roman"/>
          <w:sz w:val="24"/>
          <w:szCs w:val="24"/>
        </w:rPr>
        <w:t>jednorodne mieszaniny kruszyw z sol</w:t>
      </w:r>
      <w:r>
        <w:rPr>
          <w:rFonts w:ascii="Times New Roman" w:hAnsi="Times New Roman" w:cs="Times New Roman"/>
          <w:sz w:val="24"/>
          <w:szCs w:val="24"/>
        </w:rPr>
        <w:t xml:space="preserve">ą – </w:t>
      </w:r>
      <w:r w:rsidRPr="002A0280">
        <w:rPr>
          <w:rFonts w:ascii="Times New Roman" w:hAnsi="Times New Roman" w:cs="Times New Roman"/>
          <w:sz w:val="24"/>
          <w:szCs w:val="24"/>
        </w:rPr>
        <w:t>za zgodą Zamawiającego</w:t>
      </w:r>
      <w:r w:rsidR="001030C9" w:rsidRPr="002A0280">
        <w:rPr>
          <w:rFonts w:ascii="Times New Roman" w:hAnsi="Times New Roman" w:cs="Times New Roman"/>
          <w:sz w:val="24"/>
          <w:szCs w:val="24"/>
        </w:rPr>
        <w:t>;</w:t>
      </w:r>
    </w:p>
    <w:p w14:paraId="28590EEC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Mieszanki materiałów </w:t>
      </w:r>
      <w:proofErr w:type="spellStart"/>
      <w:r w:rsidRPr="008C6629">
        <w:rPr>
          <w:rFonts w:ascii="Times New Roman" w:hAnsi="Times New Roman" w:cs="Times New Roman"/>
          <w:sz w:val="24"/>
          <w:szCs w:val="24"/>
        </w:rPr>
        <w:t>uszorstniających</w:t>
      </w:r>
      <w:proofErr w:type="spellEnd"/>
      <w:r w:rsidRPr="008C6629">
        <w:rPr>
          <w:rFonts w:ascii="Times New Roman" w:hAnsi="Times New Roman" w:cs="Times New Roman"/>
          <w:sz w:val="24"/>
          <w:szCs w:val="24"/>
        </w:rPr>
        <w:t xml:space="preserve"> powinny być jednorodne i nie zawierać zanieczyszczeń gliniastych.</w:t>
      </w:r>
    </w:p>
    <w:p w14:paraId="7B9E4182" w14:textId="03DFDFFF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5.2 </w:t>
      </w:r>
      <w:proofErr w:type="spellStart"/>
      <w:r w:rsidRPr="002A02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Uszorstnianie</w:t>
      </w:r>
      <w:proofErr w:type="spellEnd"/>
      <w:r w:rsidRPr="002A02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warstwy lodu</w:t>
      </w:r>
      <w:r w:rsidR="00691B6C" w:rsidRPr="002A02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</w:t>
      </w:r>
      <w:r w:rsidRPr="002A02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zlodowaciałego </w:t>
      </w:r>
      <w:r w:rsidR="00691B6C" w:rsidRPr="002A028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lub ubitego śniegu</w:t>
      </w:r>
    </w:p>
    <w:p w14:paraId="014406E6" w14:textId="0E96151D" w:rsidR="001030C9" w:rsidRDefault="001030C9" w:rsidP="00691B6C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91B6C">
        <w:rPr>
          <w:rFonts w:ascii="Times New Roman" w:hAnsi="Times New Roman" w:cs="Times New Roman"/>
          <w:sz w:val="24"/>
          <w:szCs w:val="24"/>
        </w:rPr>
        <w:t>Warstwy lodu i zlodowaciałego śniegu powinny być posypane</w:t>
      </w:r>
      <w:r w:rsidR="00691B6C">
        <w:rPr>
          <w:rFonts w:ascii="Times New Roman" w:hAnsi="Times New Roman" w:cs="Times New Roman"/>
          <w:sz w:val="24"/>
          <w:szCs w:val="24"/>
        </w:rPr>
        <w:t xml:space="preserve"> mieszaniną piasku z solą.</w:t>
      </w:r>
      <w:r w:rsidRPr="00691B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94F12" w14:textId="2B9A44B0" w:rsidR="00C7639B" w:rsidRPr="002A0280" w:rsidRDefault="00C7639B" w:rsidP="00691B6C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 xml:space="preserve">Grube warstwy lodu, zlodowaciałego i ubitego śniegu powinny być usuwane z nawierzchni mechanicznie lub mechanicznie i chemicznie, tzn. po usunięciu mechanicznym warstwy lodu lub śniegu można zastosować środki chemiczne do likwidacji cienkich pozostałości lodu </w:t>
      </w:r>
      <w:r w:rsidR="009A64F8" w:rsidRPr="002A0280">
        <w:rPr>
          <w:rFonts w:ascii="Times New Roman" w:hAnsi="Times New Roman" w:cs="Times New Roman"/>
          <w:sz w:val="24"/>
          <w:szCs w:val="24"/>
        </w:rPr>
        <w:br/>
      </w:r>
      <w:r w:rsidRPr="002A0280">
        <w:rPr>
          <w:rFonts w:ascii="Times New Roman" w:hAnsi="Times New Roman" w:cs="Times New Roman"/>
          <w:sz w:val="24"/>
          <w:szCs w:val="24"/>
        </w:rPr>
        <w:t xml:space="preserve">i śniegu. Warstwy tego typu mogą być również </w:t>
      </w:r>
      <w:proofErr w:type="spellStart"/>
      <w:r w:rsidRPr="002A0280">
        <w:rPr>
          <w:rFonts w:ascii="Times New Roman" w:hAnsi="Times New Roman" w:cs="Times New Roman"/>
          <w:sz w:val="24"/>
          <w:szCs w:val="24"/>
        </w:rPr>
        <w:t>uszarstniane</w:t>
      </w:r>
      <w:proofErr w:type="spellEnd"/>
      <w:r w:rsidRPr="002A0280">
        <w:rPr>
          <w:rFonts w:ascii="Times New Roman" w:hAnsi="Times New Roman" w:cs="Times New Roman"/>
          <w:sz w:val="24"/>
          <w:szCs w:val="24"/>
        </w:rPr>
        <w:t xml:space="preserve"> przez posypywanie mieszanin pisaku z solą z wydatkiem jednostkowym 60-100 g/m</w:t>
      </w:r>
      <w:r w:rsidRPr="002A028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0280">
        <w:rPr>
          <w:rFonts w:ascii="Times New Roman" w:hAnsi="Times New Roman" w:cs="Times New Roman"/>
          <w:sz w:val="24"/>
          <w:szCs w:val="24"/>
        </w:rPr>
        <w:t>. Posypywanie należy powtarzać w miarę usuwania mieszanin przez wiatr i ruch pojazdów.</w:t>
      </w:r>
    </w:p>
    <w:p w14:paraId="38389D45" w14:textId="3EA0E745" w:rsidR="00691B6C" w:rsidRPr="002A0280" w:rsidRDefault="00691B6C" w:rsidP="00691B6C">
      <w:pPr>
        <w:jc w:val="both"/>
        <w:rPr>
          <w:rFonts w:ascii="Times New Roman" w:hAnsi="Times New Roman" w:cs="Times New Roman"/>
          <w:sz w:val="24"/>
          <w:szCs w:val="24"/>
        </w:rPr>
      </w:pPr>
      <w:r w:rsidRPr="002A0280">
        <w:rPr>
          <w:rFonts w:ascii="Times New Roman" w:hAnsi="Times New Roman" w:cs="Times New Roman"/>
          <w:sz w:val="24"/>
          <w:szCs w:val="24"/>
        </w:rPr>
        <w:t>Grube warstwy lodu, zlodowaciałego i ubitego śniegu powinny być posypane jedno lub dwukrotnie w ciągu dnia mieszaniną piasku z solą.</w:t>
      </w:r>
    </w:p>
    <w:p w14:paraId="44C6CBB2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6. ORGANIZACJA ROBÓT</w:t>
      </w:r>
    </w:p>
    <w:p w14:paraId="19813283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6.1 Obowiązki Wykonawcy</w:t>
      </w:r>
    </w:p>
    <w:p w14:paraId="0C7B8849" w14:textId="7EEE2209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Przy organizowaniu i kierowaniu </w:t>
      </w:r>
      <w:r w:rsidR="00F60266">
        <w:rPr>
          <w:rFonts w:ascii="Times New Roman" w:hAnsi="Times New Roman" w:cs="Times New Roman"/>
          <w:sz w:val="24"/>
          <w:szCs w:val="24"/>
        </w:rPr>
        <w:t>„</w:t>
      </w:r>
      <w:r w:rsidRPr="008C6629">
        <w:rPr>
          <w:rFonts w:ascii="Times New Roman" w:hAnsi="Times New Roman" w:cs="Times New Roman"/>
          <w:sz w:val="24"/>
          <w:szCs w:val="24"/>
        </w:rPr>
        <w:t xml:space="preserve">Akcją </w:t>
      </w:r>
      <w:r w:rsidR="00F60266">
        <w:rPr>
          <w:rFonts w:ascii="Times New Roman" w:hAnsi="Times New Roman" w:cs="Times New Roman"/>
          <w:sz w:val="24"/>
          <w:szCs w:val="24"/>
        </w:rPr>
        <w:t>Zima”</w:t>
      </w:r>
      <w:r w:rsidRPr="008C6629">
        <w:rPr>
          <w:rFonts w:ascii="Times New Roman" w:hAnsi="Times New Roman" w:cs="Times New Roman"/>
          <w:sz w:val="24"/>
          <w:szCs w:val="24"/>
        </w:rPr>
        <w:t xml:space="preserve"> przestrzega się postanowień niniejszej specyfikacji.</w:t>
      </w:r>
    </w:p>
    <w:p w14:paraId="7A2810F0" w14:textId="2B1B4058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Wykonawca</w:t>
      </w:r>
      <w:r w:rsidR="009F5118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 xml:space="preserve">lub w jego imieniu pracownik działający na terenie Gminy Łazy na bieżąco prowadzi dziennik </w:t>
      </w:r>
      <w:r w:rsidR="00F60266">
        <w:rPr>
          <w:rFonts w:ascii="Times New Roman" w:hAnsi="Times New Roman" w:cs="Times New Roman"/>
          <w:sz w:val="24"/>
          <w:szCs w:val="24"/>
        </w:rPr>
        <w:t>„Akcji Zima”</w:t>
      </w:r>
      <w:r w:rsidRPr="008C6629">
        <w:rPr>
          <w:rFonts w:ascii="Times New Roman" w:hAnsi="Times New Roman" w:cs="Times New Roman"/>
          <w:sz w:val="24"/>
          <w:szCs w:val="24"/>
        </w:rPr>
        <w:t xml:space="preserve"> odnotowując w nim informacje o przejezdności dróg, </w:t>
      </w:r>
      <w:r w:rsidRPr="008C6629">
        <w:rPr>
          <w:rFonts w:ascii="Times New Roman" w:hAnsi="Times New Roman" w:cs="Times New Roman"/>
          <w:sz w:val="24"/>
          <w:szCs w:val="24"/>
        </w:rPr>
        <w:lastRenderedPageBreak/>
        <w:t>warunkach atmosferycznych, temperaturze. Wykonawca prowadzi dziennik akcji zimowej osobno dla każdej ze stref, na których to wykonuje usługi. Dziennik zawiera równie</w:t>
      </w:r>
      <w:r w:rsidR="00F60266">
        <w:rPr>
          <w:rFonts w:ascii="Times New Roman" w:hAnsi="Times New Roman" w:cs="Times New Roman"/>
          <w:sz w:val="24"/>
          <w:szCs w:val="24"/>
        </w:rPr>
        <w:t>ż</w:t>
      </w:r>
      <w:r w:rsidRPr="008C6629">
        <w:rPr>
          <w:rFonts w:ascii="Times New Roman" w:hAnsi="Times New Roman" w:cs="Times New Roman"/>
          <w:sz w:val="24"/>
          <w:szCs w:val="24"/>
        </w:rPr>
        <w:t xml:space="preserve">, takie informacje jak: nazwę ulicy, chodnika, </w:t>
      </w:r>
      <w:r w:rsidR="00C7639B">
        <w:rPr>
          <w:rFonts w:ascii="Times New Roman" w:hAnsi="Times New Roman" w:cs="Times New Roman"/>
          <w:sz w:val="24"/>
          <w:szCs w:val="24"/>
        </w:rPr>
        <w:t>parkingu</w:t>
      </w:r>
      <w:r w:rsidR="009F5118">
        <w:rPr>
          <w:rFonts w:ascii="Times New Roman" w:hAnsi="Times New Roman" w:cs="Times New Roman"/>
          <w:sz w:val="24"/>
          <w:szCs w:val="24"/>
        </w:rPr>
        <w:t>,</w:t>
      </w:r>
      <w:r w:rsidR="00C7639B">
        <w:rPr>
          <w:rFonts w:ascii="Times New Roman" w:hAnsi="Times New Roman" w:cs="Times New Roman"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sz w:val="24"/>
          <w:szCs w:val="24"/>
        </w:rPr>
        <w:t>krotność odśnieżania oraz godzina rozpoczęcia i zakończenia każdego jednorazowego przejazdu i rodzaju wykonani</w:t>
      </w:r>
      <w:r w:rsidR="00F60266">
        <w:rPr>
          <w:rFonts w:ascii="Times New Roman" w:hAnsi="Times New Roman" w:cs="Times New Roman"/>
          <w:sz w:val="24"/>
          <w:szCs w:val="24"/>
        </w:rPr>
        <w:t>a</w:t>
      </w:r>
      <w:r w:rsidRPr="008C6629">
        <w:rPr>
          <w:rFonts w:ascii="Times New Roman" w:hAnsi="Times New Roman" w:cs="Times New Roman"/>
          <w:sz w:val="24"/>
          <w:szCs w:val="24"/>
        </w:rPr>
        <w:t xml:space="preserve"> usługi </w:t>
      </w:r>
      <w:r w:rsidR="00C7639B">
        <w:rPr>
          <w:rFonts w:ascii="Times New Roman" w:hAnsi="Times New Roman" w:cs="Times New Roman"/>
          <w:sz w:val="24"/>
          <w:szCs w:val="24"/>
        </w:rPr>
        <w:br/>
      </w:r>
      <w:r w:rsidRPr="008C6629">
        <w:rPr>
          <w:rFonts w:ascii="Times New Roman" w:hAnsi="Times New Roman" w:cs="Times New Roman"/>
          <w:sz w:val="24"/>
          <w:szCs w:val="24"/>
        </w:rPr>
        <w:t>i użycia środków. Przy czym za użycie środków na danej jezdni decyduje: Przedstawiciel Zamawiającego działający z ramienia Gminy Łazy.</w:t>
      </w:r>
    </w:p>
    <w:p w14:paraId="1B2DFD13" w14:textId="03438BF7" w:rsidR="00084461" w:rsidRPr="0018309D" w:rsidRDefault="009F5118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Wykonawca</w:t>
      </w:r>
      <w:r w:rsidR="001030C9" w:rsidRPr="008C6629">
        <w:rPr>
          <w:rFonts w:ascii="Times New Roman" w:hAnsi="Times New Roman" w:cs="Times New Roman"/>
          <w:sz w:val="24"/>
          <w:szCs w:val="24"/>
        </w:rPr>
        <w:t xml:space="preserve"> lub w jego imieniu pracownik działający na terenie Gminy Łazy składają </w:t>
      </w:r>
      <w:r>
        <w:rPr>
          <w:rFonts w:ascii="Times New Roman" w:hAnsi="Times New Roman" w:cs="Times New Roman"/>
          <w:sz w:val="24"/>
          <w:szCs w:val="24"/>
        </w:rPr>
        <w:t>dzienne</w:t>
      </w:r>
      <w:r w:rsidR="001030C9" w:rsidRPr="008C6629">
        <w:rPr>
          <w:rFonts w:ascii="Times New Roman" w:hAnsi="Times New Roman" w:cs="Times New Roman"/>
          <w:sz w:val="24"/>
          <w:szCs w:val="24"/>
        </w:rPr>
        <w:t xml:space="preserve"> raporty w formie pisemnej za poszczególne dni</w:t>
      </w:r>
      <w:r>
        <w:rPr>
          <w:rFonts w:ascii="Times New Roman" w:hAnsi="Times New Roman" w:cs="Times New Roman"/>
          <w:sz w:val="24"/>
          <w:szCs w:val="24"/>
        </w:rPr>
        <w:t xml:space="preserve">, które </w:t>
      </w:r>
      <w:r w:rsidR="001030C9" w:rsidRPr="008C6629">
        <w:rPr>
          <w:rFonts w:ascii="Times New Roman" w:hAnsi="Times New Roman" w:cs="Times New Roman"/>
          <w:sz w:val="24"/>
          <w:szCs w:val="24"/>
        </w:rPr>
        <w:t>dostarczane są w dniu następnym roboczym po wykonaniu czynności z dnia poprzedniego w godz</w:t>
      </w:r>
      <w:r w:rsidR="001030C9" w:rsidRPr="008C6629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1030C9" w:rsidRPr="008C6629">
        <w:rPr>
          <w:rFonts w:ascii="Times New Roman" w:hAnsi="Times New Roman" w:cs="Times New Roman"/>
          <w:sz w:val="24"/>
          <w:szCs w:val="24"/>
        </w:rPr>
        <w:t xml:space="preserve">9.00 – 10.00.  </w:t>
      </w:r>
      <w:r>
        <w:rPr>
          <w:rFonts w:ascii="Times New Roman" w:hAnsi="Times New Roman" w:cs="Times New Roman"/>
          <w:sz w:val="24"/>
          <w:szCs w:val="24"/>
        </w:rPr>
        <w:br/>
      </w:r>
      <w:r w:rsidR="001030C9" w:rsidRPr="009F5118">
        <w:rPr>
          <w:rFonts w:ascii="Times New Roman" w:hAnsi="Times New Roman" w:cs="Times New Roman"/>
          <w:sz w:val="24"/>
          <w:szCs w:val="24"/>
        </w:rPr>
        <w:t>Każdorazowo</w:t>
      </w:r>
      <w:r w:rsidRPr="009F5118">
        <w:rPr>
          <w:rFonts w:ascii="Times New Roman" w:hAnsi="Times New Roman" w:cs="Times New Roman"/>
          <w:sz w:val="24"/>
          <w:szCs w:val="24"/>
        </w:rPr>
        <w:t xml:space="preserve"> </w:t>
      </w:r>
      <w:r w:rsidR="001030C9" w:rsidRPr="009F5118">
        <w:rPr>
          <w:rFonts w:ascii="Times New Roman" w:hAnsi="Times New Roman" w:cs="Times New Roman"/>
          <w:sz w:val="24"/>
          <w:szCs w:val="24"/>
        </w:rPr>
        <w:t xml:space="preserve">po </w:t>
      </w:r>
      <w:bookmarkStart w:id="3" w:name="_Hlk210306031"/>
      <w:r w:rsidR="001030C9" w:rsidRPr="009F5118">
        <w:rPr>
          <w:rFonts w:ascii="Times New Roman" w:hAnsi="Times New Roman" w:cs="Times New Roman"/>
          <w:sz w:val="24"/>
          <w:szCs w:val="24"/>
        </w:rPr>
        <w:t xml:space="preserve">wykonaniu usługi </w:t>
      </w:r>
      <w:r w:rsidRPr="0018309D">
        <w:rPr>
          <w:rFonts w:ascii="Times New Roman" w:hAnsi="Times New Roman" w:cs="Times New Roman"/>
          <w:sz w:val="24"/>
          <w:szCs w:val="24"/>
        </w:rPr>
        <w:t xml:space="preserve">Sołtys danego sołectwa lub Przedstawiciel Zamawiającego, </w:t>
      </w:r>
      <w:r w:rsidR="001030C9" w:rsidRPr="0018309D">
        <w:rPr>
          <w:rFonts w:ascii="Times New Roman" w:hAnsi="Times New Roman" w:cs="Times New Roman"/>
          <w:sz w:val="24"/>
          <w:szCs w:val="24"/>
        </w:rPr>
        <w:t xml:space="preserve">potwierdza wpisem </w:t>
      </w:r>
      <w:r w:rsidR="00084461" w:rsidRPr="0018309D">
        <w:rPr>
          <w:rFonts w:ascii="Times New Roman" w:hAnsi="Times New Roman" w:cs="Times New Roman"/>
          <w:sz w:val="24"/>
          <w:szCs w:val="24"/>
        </w:rPr>
        <w:t xml:space="preserve">na dziennym raporcie danej strefy </w:t>
      </w:r>
      <w:r w:rsidR="001030C9" w:rsidRPr="0018309D">
        <w:rPr>
          <w:rFonts w:ascii="Times New Roman" w:hAnsi="Times New Roman" w:cs="Times New Roman"/>
          <w:sz w:val="24"/>
          <w:szCs w:val="24"/>
        </w:rPr>
        <w:t>zgodność wykonania usługi jak równie</w:t>
      </w:r>
      <w:r w:rsidR="00F60266" w:rsidRPr="0018309D">
        <w:rPr>
          <w:rFonts w:ascii="Times New Roman" w:hAnsi="Times New Roman" w:cs="Times New Roman"/>
          <w:sz w:val="24"/>
          <w:szCs w:val="24"/>
        </w:rPr>
        <w:t>ż</w:t>
      </w:r>
      <w:r w:rsidR="001030C9" w:rsidRPr="0018309D">
        <w:rPr>
          <w:rFonts w:ascii="Times New Roman" w:hAnsi="Times New Roman" w:cs="Times New Roman"/>
          <w:sz w:val="24"/>
          <w:szCs w:val="24"/>
        </w:rPr>
        <w:t>, celowość prowadzonych prac.</w:t>
      </w:r>
      <w:bookmarkEnd w:id="3"/>
      <w:r w:rsidR="001030C9" w:rsidRPr="0018309D">
        <w:rPr>
          <w:rFonts w:ascii="Times New Roman" w:hAnsi="Times New Roman" w:cs="Times New Roman"/>
          <w:sz w:val="24"/>
          <w:szCs w:val="24"/>
        </w:rPr>
        <w:t xml:space="preserve"> </w:t>
      </w:r>
      <w:r w:rsidR="00084461" w:rsidRPr="0018309D">
        <w:rPr>
          <w:rFonts w:ascii="Times New Roman" w:hAnsi="Times New Roman" w:cs="Times New Roman"/>
          <w:sz w:val="24"/>
          <w:szCs w:val="24"/>
        </w:rPr>
        <w:t>Obmiar usług z raportu dziennego dostarczonego przez Wykonawcę zostanie zweryfikowany przez Zamawiającego na podstawie odczytów z nadajników GPS. Zamawiający dokona korekt (może dodać, odjąć) odcinków objętych działaniami „Akcja Zima” na danym zadaniu.</w:t>
      </w:r>
    </w:p>
    <w:p w14:paraId="6E1EBEC5" w14:textId="04285ABF" w:rsidR="001030C9" w:rsidRPr="0018309D" w:rsidRDefault="00084461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Na koniec miesiąca Wykonawca dostarczy zestawienie zbiorcze na podstawie codziennej wykonywanej usługi z podsumowaniem ilościowym wykonanej pracy danym sprzętem.</w:t>
      </w:r>
    </w:p>
    <w:p w14:paraId="7D35209C" w14:textId="40EE66A4" w:rsidR="00084461" w:rsidRPr="0018309D" w:rsidRDefault="00084461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Obmiar gotowych usług będzie przeprowadzany z częstotliwością </w:t>
      </w:r>
      <w:r w:rsidR="001344ED" w:rsidRPr="0018309D">
        <w:rPr>
          <w:rFonts w:ascii="Times New Roman" w:hAnsi="Times New Roman" w:cs="Times New Roman"/>
          <w:sz w:val="24"/>
          <w:szCs w:val="24"/>
        </w:rPr>
        <w:t>wymaganą do celu miesięcznej płatności na rzecz Wykonawcy lub w innym czasie określonym w umowie lub oczekiwanym przez Wykonawcę i Zamawiającego.</w:t>
      </w:r>
    </w:p>
    <w:p w14:paraId="2C8987E0" w14:textId="299363DE" w:rsidR="001030C9" w:rsidRPr="00AF15E7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7">
        <w:rPr>
          <w:rFonts w:ascii="Times New Roman" w:hAnsi="Times New Roman" w:cs="Times New Roman"/>
          <w:b/>
          <w:bCs/>
          <w:sz w:val="24"/>
          <w:szCs w:val="24"/>
        </w:rPr>
        <w:t xml:space="preserve">Wykonawca zobowiązany jest do całodobowego patrolowania dróg związanego </w:t>
      </w:r>
      <w:r w:rsidR="00AF15E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F15E7">
        <w:rPr>
          <w:rFonts w:ascii="Times New Roman" w:hAnsi="Times New Roman" w:cs="Times New Roman"/>
          <w:b/>
          <w:bCs/>
          <w:sz w:val="24"/>
          <w:szCs w:val="24"/>
        </w:rPr>
        <w:t xml:space="preserve">z zimowym utrzymaniem oraz wskazania osoby kierującej </w:t>
      </w:r>
      <w:r w:rsidR="00F60266" w:rsidRPr="00AF15E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AF15E7">
        <w:rPr>
          <w:rFonts w:ascii="Times New Roman" w:hAnsi="Times New Roman" w:cs="Times New Roman"/>
          <w:b/>
          <w:bCs/>
          <w:sz w:val="24"/>
          <w:szCs w:val="24"/>
        </w:rPr>
        <w:t>Akcją Zim</w:t>
      </w:r>
      <w:r w:rsidR="00F60266" w:rsidRPr="00AF15E7">
        <w:rPr>
          <w:rFonts w:ascii="Times New Roman" w:hAnsi="Times New Roman" w:cs="Times New Roman"/>
          <w:b/>
          <w:bCs/>
          <w:sz w:val="24"/>
          <w:szCs w:val="24"/>
        </w:rPr>
        <w:t xml:space="preserve">a”. </w:t>
      </w:r>
      <w:r w:rsidRPr="00AF15E7">
        <w:rPr>
          <w:rFonts w:ascii="Times New Roman" w:hAnsi="Times New Roman" w:cs="Times New Roman"/>
          <w:b/>
          <w:bCs/>
          <w:sz w:val="24"/>
          <w:szCs w:val="24"/>
        </w:rPr>
        <w:t xml:space="preserve">Kontakt </w:t>
      </w:r>
      <w:r w:rsidR="00AF15E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F15E7">
        <w:rPr>
          <w:rFonts w:ascii="Times New Roman" w:hAnsi="Times New Roman" w:cs="Times New Roman"/>
          <w:b/>
          <w:bCs/>
          <w:sz w:val="24"/>
          <w:szCs w:val="24"/>
        </w:rPr>
        <w:t xml:space="preserve">z Wykonawcą odbywa się na zasadzie telefonii. Numer telefonu zostanie w okresie zimowym podany do publicznej wiadomości na terenie Gminy Łazy (gazeta lokalna </w:t>
      </w:r>
      <w:r w:rsidR="00AF15E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F15E7">
        <w:rPr>
          <w:rFonts w:ascii="Times New Roman" w:hAnsi="Times New Roman" w:cs="Times New Roman"/>
          <w:b/>
          <w:bCs/>
          <w:sz w:val="24"/>
          <w:szCs w:val="24"/>
        </w:rPr>
        <w:t>i strona internetowa UM Łazy).</w:t>
      </w:r>
    </w:p>
    <w:p w14:paraId="332E5D0A" w14:textId="79430A09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Należy wziąć pod uwagę</w:t>
      </w:r>
      <w:r w:rsidR="00F60266">
        <w:rPr>
          <w:rFonts w:ascii="Times New Roman" w:hAnsi="Times New Roman" w:cs="Times New Roman"/>
          <w:sz w:val="24"/>
          <w:szCs w:val="24"/>
        </w:rPr>
        <w:t xml:space="preserve">, że </w:t>
      </w:r>
      <w:r w:rsidRPr="008C6629">
        <w:rPr>
          <w:rFonts w:ascii="Times New Roman" w:hAnsi="Times New Roman" w:cs="Times New Roman"/>
          <w:sz w:val="24"/>
          <w:szCs w:val="24"/>
        </w:rPr>
        <w:t>w przypadku ciągłego opadu śniegu odśnieżanie może odbywać się nieprzerwanie całodobowo, stąd udostępniony numer telefonu winien być czynny całodobowo.</w:t>
      </w:r>
    </w:p>
    <w:p w14:paraId="519C3E8B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6.2 Meldunki i informacje.</w:t>
      </w:r>
    </w:p>
    <w:p w14:paraId="7218469D" w14:textId="7C977CCE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F60266">
        <w:rPr>
          <w:rFonts w:ascii="Times New Roman" w:hAnsi="Times New Roman" w:cs="Times New Roman"/>
          <w:sz w:val="24"/>
          <w:szCs w:val="24"/>
        </w:rPr>
        <w:t>„</w:t>
      </w:r>
      <w:r w:rsidRPr="008C6629">
        <w:rPr>
          <w:rFonts w:ascii="Times New Roman" w:hAnsi="Times New Roman" w:cs="Times New Roman"/>
          <w:sz w:val="24"/>
          <w:szCs w:val="24"/>
        </w:rPr>
        <w:t xml:space="preserve">Akcji </w:t>
      </w:r>
      <w:r w:rsidR="00F60266">
        <w:rPr>
          <w:rFonts w:ascii="Times New Roman" w:hAnsi="Times New Roman" w:cs="Times New Roman"/>
          <w:sz w:val="24"/>
          <w:szCs w:val="24"/>
        </w:rPr>
        <w:t xml:space="preserve">Zima” </w:t>
      </w:r>
      <w:r w:rsidRPr="008C6629">
        <w:rPr>
          <w:rFonts w:ascii="Times New Roman" w:hAnsi="Times New Roman" w:cs="Times New Roman"/>
          <w:sz w:val="24"/>
          <w:szCs w:val="24"/>
        </w:rPr>
        <w:t xml:space="preserve">na danym terenie przekazuje codziennie informacje dotyczące stanu dróg, przejezdności i pracy sprzętu do Wydziału Inwestycji Dróg i </w:t>
      </w:r>
      <w:r w:rsidR="00F60266">
        <w:rPr>
          <w:rFonts w:ascii="Times New Roman" w:hAnsi="Times New Roman" w:cs="Times New Roman"/>
          <w:sz w:val="24"/>
          <w:szCs w:val="24"/>
        </w:rPr>
        <w:t>Z</w:t>
      </w:r>
      <w:r w:rsidRPr="008C6629">
        <w:rPr>
          <w:rFonts w:ascii="Times New Roman" w:hAnsi="Times New Roman" w:cs="Times New Roman"/>
          <w:sz w:val="24"/>
          <w:szCs w:val="24"/>
        </w:rPr>
        <w:t xml:space="preserve">amówień Publicznych </w:t>
      </w:r>
      <w:r w:rsidR="009A64F8">
        <w:rPr>
          <w:rFonts w:ascii="Times New Roman" w:hAnsi="Times New Roman" w:cs="Times New Roman"/>
          <w:sz w:val="24"/>
          <w:szCs w:val="24"/>
        </w:rPr>
        <w:br/>
      </w:r>
      <w:r w:rsidRPr="008C6629">
        <w:rPr>
          <w:rFonts w:ascii="Times New Roman" w:hAnsi="Times New Roman" w:cs="Times New Roman"/>
          <w:sz w:val="24"/>
          <w:szCs w:val="24"/>
        </w:rPr>
        <w:t xml:space="preserve">w dni robocze rano w godz. 7.00 – 7.30 lub w innym czasie wyznaczonym przez Zamawiającego oraz odbiera interwencje z terenu. Ponadto na bieżąco ma informować </w:t>
      </w:r>
      <w:r w:rsidR="009A64F8">
        <w:rPr>
          <w:rFonts w:ascii="Times New Roman" w:hAnsi="Times New Roman" w:cs="Times New Roman"/>
          <w:sz w:val="24"/>
          <w:szCs w:val="24"/>
        </w:rPr>
        <w:br/>
      </w:r>
      <w:r w:rsidRPr="008C6629">
        <w:rPr>
          <w:rFonts w:ascii="Times New Roman" w:hAnsi="Times New Roman" w:cs="Times New Roman"/>
          <w:sz w:val="24"/>
          <w:szCs w:val="24"/>
        </w:rPr>
        <w:t>o wszelkich zmianach pogody, wydarzeniach, wypadkach, podjętych działaniach itp.</w:t>
      </w:r>
    </w:p>
    <w:p w14:paraId="2859F95C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6.3 Odpowiedzialność Wykonawcy w stosunku do osób trzecich.</w:t>
      </w:r>
    </w:p>
    <w:p w14:paraId="1EC00FDF" w14:textId="18053F82" w:rsidR="001030C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Wykonawca jest zobowiązany do ochrony przed uszkodzeniami lub zniszczeniem własności prywatnej i publicznej. Jeżeli w związku z niewłaściwym prowadzeniem robót, zaniedbaniem lub brakiem działań ze strony Wykonawcy nastąpi uszkodzenie lub zniszczenie własności prywatnej lub publicznej, to Wykonawca na swój koszt naprawi lub odtworzy uszkodzona własność w taki sposób, aby stan naprawionej własności był nie gorszy </w:t>
      </w:r>
      <w:r w:rsidR="007F11B4" w:rsidRPr="00BE270E">
        <w:rPr>
          <w:rFonts w:ascii="Times New Roman" w:hAnsi="Times New Roman" w:cs="Times New Roman"/>
          <w:sz w:val="24"/>
          <w:szCs w:val="24"/>
        </w:rPr>
        <w:t>niż</w:t>
      </w:r>
      <w:r w:rsidRPr="008C6629">
        <w:rPr>
          <w:rFonts w:ascii="Times New Roman" w:hAnsi="Times New Roman" w:cs="Times New Roman"/>
          <w:sz w:val="24"/>
          <w:szCs w:val="24"/>
        </w:rPr>
        <w:t xml:space="preserve"> przed powstaniem tego uszkodzenia lub zniszczenia. W okresie prowadzenia </w:t>
      </w:r>
      <w:r w:rsidR="00BE270E">
        <w:rPr>
          <w:rFonts w:ascii="Times New Roman" w:hAnsi="Times New Roman" w:cs="Times New Roman"/>
          <w:sz w:val="24"/>
          <w:szCs w:val="24"/>
        </w:rPr>
        <w:t>„</w:t>
      </w:r>
      <w:r w:rsidRPr="008C6629">
        <w:rPr>
          <w:rFonts w:ascii="Times New Roman" w:hAnsi="Times New Roman" w:cs="Times New Roman"/>
          <w:sz w:val="24"/>
          <w:szCs w:val="24"/>
        </w:rPr>
        <w:t>Akcji Zima</w:t>
      </w:r>
      <w:r w:rsidR="00BE270E">
        <w:rPr>
          <w:rFonts w:ascii="Times New Roman" w:hAnsi="Times New Roman" w:cs="Times New Roman"/>
          <w:sz w:val="24"/>
          <w:szCs w:val="24"/>
        </w:rPr>
        <w:t>”</w:t>
      </w:r>
      <w:r w:rsidRPr="008C6629">
        <w:rPr>
          <w:rFonts w:ascii="Times New Roman" w:hAnsi="Times New Roman" w:cs="Times New Roman"/>
          <w:sz w:val="24"/>
          <w:szCs w:val="24"/>
        </w:rPr>
        <w:t xml:space="preserve"> Wykonawca </w:t>
      </w:r>
      <w:r w:rsidRPr="008C6629">
        <w:rPr>
          <w:rFonts w:ascii="Times New Roman" w:hAnsi="Times New Roman" w:cs="Times New Roman"/>
          <w:sz w:val="24"/>
          <w:szCs w:val="24"/>
        </w:rPr>
        <w:lastRenderedPageBreak/>
        <w:t xml:space="preserve">odpowiada również, za wszelkie zdarzenia na drogach objętych niniejszym zamówieniem publicznym, wynikające z nie wywiązywania się Wykonawcy z Umowy. </w:t>
      </w:r>
    </w:p>
    <w:p w14:paraId="72655255" w14:textId="130D7CB0" w:rsidR="007F11B4" w:rsidRPr="007F11B4" w:rsidRDefault="007F11B4" w:rsidP="007F11B4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7D2">
        <w:rPr>
          <w:rFonts w:ascii="Times New Roman" w:hAnsi="Times New Roman" w:cs="Times New Roman"/>
          <w:sz w:val="24"/>
        </w:rPr>
        <w:t xml:space="preserve">Wykonawca ponosi pełną odpowiedzialność za szkody powstałe na skutek niewykonania lub nienależytego wykonania przez niego zakresu usługi określonego </w:t>
      </w:r>
      <w:r>
        <w:rPr>
          <w:rFonts w:ascii="Times New Roman" w:hAnsi="Times New Roman" w:cs="Times New Roman"/>
          <w:sz w:val="24"/>
        </w:rPr>
        <w:t xml:space="preserve">w </w:t>
      </w:r>
      <w:r w:rsidRPr="009337D2">
        <w:rPr>
          <w:rFonts w:ascii="Times New Roman" w:hAnsi="Times New Roman" w:cs="Times New Roman"/>
          <w:sz w:val="24"/>
        </w:rPr>
        <w:t>umow</w:t>
      </w:r>
      <w:r>
        <w:rPr>
          <w:rFonts w:ascii="Times New Roman" w:hAnsi="Times New Roman" w:cs="Times New Roman"/>
          <w:sz w:val="24"/>
        </w:rPr>
        <w:t>ie</w:t>
      </w:r>
      <w:r w:rsidRPr="009337D2">
        <w:rPr>
          <w:rFonts w:ascii="Times New Roman" w:hAnsi="Times New Roman" w:cs="Times New Roman"/>
          <w:sz w:val="24"/>
        </w:rPr>
        <w:t xml:space="preserve">. </w:t>
      </w:r>
      <w:r w:rsidRPr="009337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dotyczy szkód oraz roszczeń osób trzecich zarówno wynikających </w:t>
      </w:r>
      <w:r w:rsidRPr="009337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wad przedmiotu umowy lub też niedołożenia należytej staranności podczas wykonywania umowy.</w:t>
      </w:r>
    </w:p>
    <w:p w14:paraId="7B2B2297" w14:textId="1060F360" w:rsidR="007F11B4" w:rsidRDefault="007F11B4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Wykonawca jest zobowiązany do </w:t>
      </w:r>
      <w:r w:rsidRPr="00663FE1">
        <w:rPr>
          <w:rFonts w:ascii="Times New Roman" w:hAnsi="Times New Roman" w:cs="Times New Roman"/>
          <w:b/>
          <w:bCs/>
          <w:sz w:val="24"/>
          <w:szCs w:val="24"/>
        </w:rPr>
        <w:t xml:space="preserve">posiadania ubezpieczenia od szkód losowych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63FE1">
        <w:rPr>
          <w:rFonts w:ascii="Times New Roman" w:hAnsi="Times New Roman" w:cs="Times New Roman"/>
          <w:b/>
          <w:bCs/>
          <w:sz w:val="24"/>
          <w:szCs w:val="24"/>
        </w:rPr>
        <w:t>i od odpowiedzialności cywilnej w zakresie prowadzonej działalności przez cały okres realizacji umowy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92DA27F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UWAGI</w:t>
      </w:r>
    </w:p>
    <w:p w14:paraId="76BFBCB9" w14:textId="3A9AAE54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Wykonawca zobowiązany jest stosować do zapobiegania powstawaniu likwidacji śliskości</w:t>
      </w:r>
      <w:r w:rsidR="00BE270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6629">
        <w:rPr>
          <w:rFonts w:ascii="Times New Roman" w:hAnsi="Times New Roman" w:cs="Times New Roman"/>
          <w:sz w:val="24"/>
          <w:szCs w:val="24"/>
        </w:rPr>
        <w:t xml:space="preserve"> na drogach materiały z atestem wg obowiązujących przepisów zgodnie z Rozporządzeniem Ministra Środowiska z dnia 27 października 2005 r. w sprawie rodzajów materiałów </w:t>
      </w:r>
      <w:r w:rsidR="00BE270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C6629">
        <w:rPr>
          <w:rFonts w:ascii="Times New Roman" w:hAnsi="Times New Roman" w:cs="Times New Roman"/>
          <w:sz w:val="24"/>
          <w:szCs w:val="24"/>
        </w:rPr>
        <w:t xml:space="preserve">i warunków stosowania środków jakie mogą być używane na drogach publicznych, ulicach </w:t>
      </w:r>
      <w:r w:rsidR="00BE270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6629">
        <w:rPr>
          <w:rFonts w:ascii="Times New Roman" w:hAnsi="Times New Roman" w:cs="Times New Roman"/>
          <w:sz w:val="24"/>
          <w:szCs w:val="24"/>
        </w:rPr>
        <w:t>i placach i przedłożenia na żądanie zamawiającego atestu dopuszczającego środki do ich stosowania.</w:t>
      </w:r>
    </w:p>
    <w:p w14:paraId="34B7F633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Wykonawca jest zobowiązany do zapewnienia zapasów piasku i środków chemicznych (soli drogowej) w ilości zapewniającej prawidłową realizację usług niezależnie od długości                     i intensywności występowania warunków zimowych.</w:t>
      </w:r>
    </w:p>
    <w:p w14:paraId="106CD913" w14:textId="7D4350DA" w:rsidR="001030C9" w:rsidRPr="008C6629" w:rsidRDefault="001030C9" w:rsidP="001030C9">
      <w:pPr>
        <w:ind w:left="3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Wykonawca we własnym zakresie zapewnia materiały do wykonania zleconych zadań oraz pokrywa koszty związane z zakupem soli drogowej, piasku, pojemników niezbędnych  </w:t>
      </w:r>
      <w:r w:rsidR="00BE270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C6629">
        <w:rPr>
          <w:rFonts w:ascii="Times New Roman" w:hAnsi="Times New Roman" w:cs="Times New Roman"/>
          <w:sz w:val="24"/>
          <w:szCs w:val="24"/>
        </w:rPr>
        <w:t>na piasek i innych materiałów do realizacji zadań.</w:t>
      </w:r>
    </w:p>
    <w:p w14:paraId="0E998BA2" w14:textId="4861D844" w:rsidR="00BE270E" w:rsidRPr="00BE270E" w:rsidRDefault="001030C9" w:rsidP="00BE270E">
      <w:pPr>
        <w:ind w:left="3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br/>
      </w: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6.4 Minimalne wymagania ilościowe sprzętu przeznaczonego do odśnieżania i zwalczania śliskości zimowej na terenie Gminy Łazy z podziałem na strefy.</w:t>
      </w:r>
    </w:p>
    <w:p w14:paraId="43AC3621" w14:textId="5C7D9DDD" w:rsidR="00FF18BB" w:rsidRPr="0018309D" w:rsidRDefault="00FF18BB" w:rsidP="00FF18BB">
      <w:pPr>
        <w:rPr>
          <w:rFonts w:ascii="Times New Roman" w:hAnsi="Times New Roman" w:cs="Times New Roman"/>
          <w:sz w:val="24"/>
          <w:szCs w:val="24"/>
          <w:lang w:eastAsia="hi-IN"/>
        </w:rPr>
      </w:pPr>
      <w:r w:rsidRPr="001830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a) dla zadania nr 1 - </w:t>
      </w:r>
      <w:r w:rsidRPr="0018309D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/>
        </w:rPr>
        <w:t>Strefa I</w:t>
      </w:r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 xml:space="preserve"> miasto Łazy, Rokitno Szlacheckie, Mitręga, Hutki</w:t>
      </w:r>
      <w:r w:rsidR="0077374B"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-</w:t>
      </w:r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Kanki</w:t>
      </w:r>
    </w:p>
    <w:p w14:paraId="40A566AE" w14:textId="68848206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- 4 </w:t>
      </w:r>
      <w:proofErr w:type="spellStart"/>
      <w:r w:rsidRPr="0018309D">
        <w:rPr>
          <w:rFonts w:ascii="Times New Roman" w:hAnsi="Times New Roman" w:cs="Times New Roman"/>
          <w:sz w:val="24"/>
          <w:szCs w:val="24"/>
        </w:rPr>
        <w:t>pługo</w:t>
      </w:r>
      <w:proofErr w:type="spellEnd"/>
      <w:r w:rsidRPr="0018309D">
        <w:rPr>
          <w:rFonts w:ascii="Times New Roman" w:hAnsi="Times New Roman" w:cs="Times New Roman"/>
          <w:sz w:val="24"/>
          <w:szCs w:val="24"/>
        </w:rPr>
        <w:t xml:space="preserve"> - piaskark</w:t>
      </w:r>
      <w:r w:rsidR="002A0280" w:rsidRPr="0018309D">
        <w:rPr>
          <w:rFonts w:ascii="Times New Roman" w:hAnsi="Times New Roman" w:cs="Times New Roman"/>
          <w:sz w:val="24"/>
          <w:szCs w:val="24"/>
        </w:rPr>
        <w:t>i</w:t>
      </w:r>
      <w:r w:rsidRPr="0018309D">
        <w:rPr>
          <w:rFonts w:ascii="Times New Roman" w:hAnsi="Times New Roman" w:cs="Times New Roman"/>
          <w:sz w:val="24"/>
          <w:szCs w:val="24"/>
        </w:rPr>
        <w:t xml:space="preserve"> na pojazdach samochodowych</w:t>
      </w:r>
    </w:p>
    <w:p w14:paraId="2461011F" w14:textId="166B17E3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-1 pług wraz z ciągnikiem kołowym z napędem 4x4</w:t>
      </w:r>
    </w:p>
    <w:p w14:paraId="3874C8EB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rozrzutnik do ciągnika </w:t>
      </w:r>
    </w:p>
    <w:p w14:paraId="734CC439" w14:textId="77777777" w:rsidR="00FF18BB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ładowarka</w:t>
      </w:r>
    </w:p>
    <w:p w14:paraId="5AEC4E80" w14:textId="153327CD" w:rsidR="00937430" w:rsidRPr="0018309D" w:rsidRDefault="00937430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równiarka</w:t>
      </w:r>
    </w:p>
    <w:p w14:paraId="6310AB47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samochód samowyładowczy</w:t>
      </w:r>
    </w:p>
    <w:p w14:paraId="1187A447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odśnieżarka do chodników- Zamawiający wymaga,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</w:t>
      </w:r>
    </w:p>
    <w:p w14:paraId="1BB5F756" w14:textId="1832E0B2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zabezpieczenie 15 pojemników na piasek (</w:t>
      </w:r>
      <w:r w:rsidR="00937430">
        <w:rPr>
          <w:rFonts w:ascii="Times New Roman" w:hAnsi="Times New Roman" w:cs="Times New Roman"/>
          <w:sz w:val="24"/>
          <w:szCs w:val="24"/>
        </w:rPr>
        <w:t>jednorazowe uzupełnienie</w:t>
      </w:r>
      <w:r w:rsidRPr="0018309D">
        <w:rPr>
          <w:rFonts w:ascii="Times New Roman" w:hAnsi="Times New Roman" w:cs="Times New Roman"/>
          <w:sz w:val="24"/>
          <w:szCs w:val="24"/>
        </w:rPr>
        <w:t>)</w:t>
      </w:r>
    </w:p>
    <w:p w14:paraId="2EDE52EB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lastRenderedPageBreak/>
        <w:t>lub</w:t>
      </w:r>
    </w:p>
    <w:p w14:paraId="221FCF73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- 2 pługi wraz z ciągnikiem kołowym </w:t>
      </w:r>
    </w:p>
    <w:p w14:paraId="39662C98" w14:textId="60A56078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- 2 pługi wraz z ciągnikiem kołowym z napędem 4x4</w:t>
      </w:r>
    </w:p>
    <w:p w14:paraId="1FC99771" w14:textId="2A948C49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</w:t>
      </w:r>
      <w:r w:rsidR="001F2D10">
        <w:rPr>
          <w:rFonts w:ascii="Times New Roman" w:hAnsi="Times New Roman" w:cs="Times New Roman"/>
          <w:sz w:val="24"/>
          <w:szCs w:val="24"/>
        </w:rPr>
        <w:t>4</w:t>
      </w:r>
      <w:r w:rsidRPr="0018309D">
        <w:rPr>
          <w:rFonts w:ascii="Times New Roman" w:hAnsi="Times New Roman" w:cs="Times New Roman"/>
          <w:sz w:val="24"/>
          <w:szCs w:val="24"/>
        </w:rPr>
        <w:t xml:space="preserve"> rozrzutniki do ciągnika</w:t>
      </w:r>
    </w:p>
    <w:p w14:paraId="13C383D3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ładowarka</w:t>
      </w:r>
    </w:p>
    <w:p w14:paraId="4EA4EADA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samochód samowyładowczy</w:t>
      </w:r>
    </w:p>
    <w:p w14:paraId="27D285B0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odśnieżarka do chodników - Zamawiający wymaga,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</w:t>
      </w:r>
    </w:p>
    <w:p w14:paraId="3395C5E9" w14:textId="223F627A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zabezpieczenie 15</w:t>
      </w:r>
      <w:r w:rsidR="00412A04" w:rsidRPr="0018309D">
        <w:rPr>
          <w:rFonts w:ascii="Times New Roman" w:hAnsi="Times New Roman" w:cs="Times New Roman"/>
          <w:sz w:val="24"/>
          <w:szCs w:val="24"/>
        </w:rPr>
        <w:t xml:space="preserve"> </w:t>
      </w:r>
      <w:r w:rsidRPr="0018309D">
        <w:rPr>
          <w:rFonts w:ascii="Times New Roman" w:hAnsi="Times New Roman" w:cs="Times New Roman"/>
          <w:sz w:val="24"/>
          <w:szCs w:val="24"/>
        </w:rPr>
        <w:t>pojemników na piasek (</w:t>
      </w:r>
      <w:r w:rsidR="00937430">
        <w:rPr>
          <w:rFonts w:ascii="Times New Roman" w:hAnsi="Times New Roman" w:cs="Times New Roman"/>
          <w:sz w:val="24"/>
          <w:szCs w:val="24"/>
        </w:rPr>
        <w:t>jednorazowe uzupełnienie</w:t>
      </w:r>
      <w:r w:rsidRPr="0018309D">
        <w:rPr>
          <w:rFonts w:ascii="Times New Roman" w:hAnsi="Times New Roman" w:cs="Times New Roman"/>
          <w:sz w:val="24"/>
          <w:szCs w:val="24"/>
        </w:rPr>
        <w:t>)</w:t>
      </w:r>
    </w:p>
    <w:p w14:paraId="13D64321" w14:textId="77777777" w:rsidR="00FF18BB" w:rsidRPr="0018309D" w:rsidRDefault="00FF18BB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b) dla strefy II - </w:t>
      </w:r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 xml:space="preserve">Niegowonice, Niegowoniczki, Grabowa, </w:t>
      </w:r>
      <w:proofErr w:type="spellStart"/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Skałbania</w:t>
      </w:r>
      <w:proofErr w:type="spellEnd"/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,</w:t>
      </w:r>
      <w:r w:rsidRPr="001830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DA0768" w14:textId="720BDBC6" w:rsidR="00FF18BB" w:rsidRPr="0018309D" w:rsidRDefault="00FF18BB" w:rsidP="00412A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- 2 </w:t>
      </w:r>
      <w:proofErr w:type="spellStart"/>
      <w:r w:rsidRPr="0018309D">
        <w:rPr>
          <w:rFonts w:ascii="Times New Roman" w:hAnsi="Times New Roman" w:cs="Times New Roman"/>
          <w:sz w:val="24"/>
          <w:szCs w:val="24"/>
        </w:rPr>
        <w:t>pługo</w:t>
      </w:r>
      <w:proofErr w:type="spellEnd"/>
      <w:r w:rsidRPr="0018309D">
        <w:rPr>
          <w:rFonts w:ascii="Times New Roman" w:hAnsi="Times New Roman" w:cs="Times New Roman"/>
          <w:sz w:val="24"/>
          <w:szCs w:val="24"/>
        </w:rPr>
        <w:t xml:space="preserve"> – piaskarki na pojazdach samochodowych,                                                                                     - 1 pług wraz z ciągnikiem kołowym </w:t>
      </w:r>
      <w:r w:rsidRPr="0018309D">
        <w:rPr>
          <w:rFonts w:ascii="Times New Roman" w:hAnsi="Times New Roman" w:cs="Times New Roman"/>
          <w:sz w:val="24"/>
          <w:szCs w:val="24"/>
        </w:rPr>
        <w:br/>
        <w:t>- 2 pługi wraz z ciągnikiem kołowym z napędem 4x4</w:t>
      </w:r>
      <w:r w:rsidRPr="0018309D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1F2D10">
        <w:rPr>
          <w:rFonts w:ascii="Times New Roman" w:hAnsi="Times New Roman" w:cs="Times New Roman"/>
          <w:sz w:val="24"/>
          <w:szCs w:val="24"/>
        </w:rPr>
        <w:t>3</w:t>
      </w:r>
      <w:r w:rsidRPr="0018309D">
        <w:rPr>
          <w:rFonts w:ascii="Times New Roman" w:hAnsi="Times New Roman" w:cs="Times New Roman"/>
          <w:sz w:val="24"/>
          <w:szCs w:val="24"/>
        </w:rPr>
        <w:t xml:space="preserve"> rozrzutnik</w:t>
      </w:r>
      <w:r w:rsidR="001F2D10">
        <w:rPr>
          <w:rFonts w:ascii="Times New Roman" w:hAnsi="Times New Roman" w:cs="Times New Roman"/>
          <w:sz w:val="24"/>
          <w:szCs w:val="24"/>
        </w:rPr>
        <w:t>i</w:t>
      </w:r>
      <w:r w:rsidRPr="0018309D">
        <w:rPr>
          <w:rFonts w:ascii="Times New Roman" w:hAnsi="Times New Roman" w:cs="Times New Roman"/>
          <w:sz w:val="24"/>
          <w:szCs w:val="24"/>
        </w:rPr>
        <w:t xml:space="preserve"> do ciągnika,</w:t>
      </w:r>
    </w:p>
    <w:p w14:paraId="6F15842F" w14:textId="277CE2BB" w:rsidR="00412A04" w:rsidRPr="0018309D" w:rsidRDefault="00412A04" w:rsidP="00FF18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odśnieżarka do chodników - Zamawiający wymaga,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</w:t>
      </w:r>
    </w:p>
    <w:p w14:paraId="505AE005" w14:textId="449A5622" w:rsidR="00FF18BB" w:rsidRDefault="00FF18BB" w:rsidP="00412A04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lub</w:t>
      </w:r>
      <w:r w:rsidRPr="0018309D">
        <w:rPr>
          <w:rFonts w:ascii="Times New Roman" w:hAnsi="Times New Roman" w:cs="Times New Roman"/>
          <w:sz w:val="24"/>
          <w:szCs w:val="24"/>
        </w:rPr>
        <w:br/>
        <w:t xml:space="preserve">- 2 pługi wraz z ciągnikiem kołowym </w:t>
      </w:r>
      <w:r w:rsidRPr="0018309D">
        <w:rPr>
          <w:rFonts w:ascii="Times New Roman" w:hAnsi="Times New Roman" w:cs="Times New Roman"/>
          <w:strike/>
          <w:sz w:val="24"/>
          <w:szCs w:val="24"/>
        </w:rPr>
        <w:t xml:space="preserve">                                                                                                               </w:t>
      </w:r>
      <w:r w:rsidRPr="0018309D">
        <w:rPr>
          <w:rFonts w:ascii="Times New Roman" w:hAnsi="Times New Roman" w:cs="Times New Roman"/>
          <w:sz w:val="24"/>
          <w:szCs w:val="24"/>
        </w:rPr>
        <w:br/>
        <w:t>- 2 pługi wraz z ciągnikiem kołowym z napędem 4x4</w:t>
      </w:r>
    </w:p>
    <w:p w14:paraId="1452EC6A" w14:textId="6109A6B8" w:rsidR="001F2D10" w:rsidRPr="0018309D" w:rsidRDefault="001F2D10" w:rsidP="00412A04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309D">
        <w:rPr>
          <w:rFonts w:ascii="Times New Roman" w:hAnsi="Times New Roman" w:cs="Times New Roman"/>
          <w:sz w:val="24"/>
          <w:szCs w:val="24"/>
        </w:rPr>
        <w:t xml:space="preserve"> rozrzutniki do ciągnika,</w:t>
      </w:r>
    </w:p>
    <w:p w14:paraId="0D6C42DF" w14:textId="7D12E9E2" w:rsidR="00412A04" w:rsidRPr="0018309D" w:rsidRDefault="00412A04" w:rsidP="00412A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odśnieżarka do chodników - Zamawiający wymaga,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</w:t>
      </w:r>
    </w:p>
    <w:p w14:paraId="49510558" w14:textId="77777777" w:rsidR="00FF18BB" w:rsidRPr="0018309D" w:rsidRDefault="00FF18BB" w:rsidP="00FF18BB">
      <w:pPr>
        <w:spacing w:line="276" w:lineRule="auto"/>
        <w:ind w:left="30"/>
        <w:rPr>
          <w:rFonts w:ascii="Times New Roman" w:hAnsi="Times New Roman" w:cs="Times New Roman"/>
          <w:sz w:val="24"/>
          <w:szCs w:val="24"/>
          <w:u w:val="single"/>
        </w:rPr>
      </w:pPr>
      <w:r w:rsidRPr="0018309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c) dla strefy III - </w:t>
      </w:r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Wysoka, Wiesiółka, Ciągowice, Turza, Kuźnica Masłońska, Chruszczobród</w:t>
      </w:r>
      <w:r w:rsidRPr="0018309D">
        <w:rPr>
          <w:rFonts w:ascii="Times New Roman" w:hAnsi="Times New Roman" w:cs="Times New Roman"/>
          <w:sz w:val="24"/>
          <w:szCs w:val="24"/>
          <w:lang w:eastAsia="hi-IN"/>
        </w:rPr>
        <w:t xml:space="preserve">, </w:t>
      </w:r>
      <w:r w:rsidRPr="0018309D">
        <w:rPr>
          <w:rFonts w:ascii="Times New Roman" w:hAnsi="Times New Roman" w:cs="Times New Roman"/>
          <w:b/>
          <w:bCs/>
          <w:sz w:val="24"/>
          <w:szCs w:val="24"/>
          <w:lang w:eastAsia="hi-IN"/>
        </w:rPr>
        <w:t>Chruszczobród Piaski,</w:t>
      </w:r>
    </w:p>
    <w:p w14:paraId="4446DF87" w14:textId="561CC868" w:rsidR="00FF18BB" w:rsidRPr="0018309D" w:rsidRDefault="00FF18BB" w:rsidP="00412A04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- 3 </w:t>
      </w:r>
      <w:proofErr w:type="spellStart"/>
      <w:r w:rsidRPr="0018309D">
        <w:rPr>
          <w:rFonts w:ascii="Times New Roman" w:hAnsi="Times New Roman" w:cs="Times New Roman"/>
          <w:sz w:val="24"/>
          <w:szCs w:val="24"/>
        </w:rPr>
        <w:t>pługo</w:t>
      </w:r>
      <w:proofErr w:type="spellEnd"/>
      <w:r w:rsidRPr="0018309D">
        <w:rPr>
          <w:rFonts w:ascii="Times New Roman" w:hAnsi="Times New Roman" w:cs="Times New Roman"/>
          <w:sz w:val="24"/>
          <w:szCs w:val="24"/>
        </w:rPr>
        <w:t xml:space="preserve"> – piaskarki na pojazdach samochodowych,                                                                                     - 2 pługi wraz z ciągnikiem kołowym</w:t>
      </w:r>
      <w:r w:rsidRPr="0018309D">
        <w:rPr>
          <w:rFonts w:ascii="Times New Roman" w:hAnsi="Times New Roman" w:cs="Times New Roman"/>
          <w:strike/>
          <w:sz w:val="24"/>
          <w:szCs w:val="24"/>
        </w:rPr>
        <w:t>,</w:t>
      </w:r>
      <w:r w:rsidRPr="0018309D">
        <w:rPr>
          <w:rFonts w:ascii="Times New Roman" w:hAnsi="Times New Roman" w:cs="Times New Roman"/>
          <w:sz w:val="24"/>
          <w:szCs w:val="24"/>
        </w:rPr>
        <w:br/>
        <w:t>- 1 pług wraz z ciągnikiem kołowym z napędem 4x4</w:t>
      </w:r>
      <w:r w:rsidRPr="0018309D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1F2D10">
        <w:rPr>
          <w:rFonts w:ascii="Times New Roman" w:hAnsi="Times New Roman" w:cs="Times New Roman"/>
          <w:sz w:val="24"/>
          <w:szCs w:val="24"/>
        </w:rPr>
        <w:t>3</w:t>
      </w:r>
      <w:r w:rsidRPr="0018309D">
        <w:rPr>
          <w:rFonts w:ascii="Times New Roman" w:hAnsi="Times New Roman" w:cs="Times New Roman"/>
          <w:sz w:val="24"/>
          <w:szCs w:val="24"/>
        </w:rPr>
        <w:t xml:space="preserve"> rozrzutnik do ciągnika,</w:t>
      </w:r>
    </w:p>
    <w:p w14:paraId="1D3DD25A" w14:textId="77777777" w:rsidR="00412A04" w:rsidRPr="0018309D" w:rsidRDefault="00412A04" w:rsidP="00412A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 xml:space="preserve">- odśnieżarka do chodników - Zamawiający wymaga, aby sprzęt mechaniczny używany                 do odśnieżania był dostosowany do poruszania się po chodnikach tj. o nacisku                                         </w:t>
      </w:r>
      <w:r w:rsidRPr="0018309D">
        <w:rPr>
          <w:rFonts w:ascii="Times New Roman" w:hAnsi="Times New Roman" w:cs="Times New Roman"/>
          <w:sz w:val="24"/>
          <w:szCs w:val="24"/>
        </w:rPr>
        <w:lastRenderedPageBreak/>
        <w:t>na oś nie większym niż 2,5 tony. Wyposażony do odśnieżania chodników oraz urządzenie rozsypujące mieszankę pisakowo-solną</w:t>
      </w:r>
    </w:p>
    <w:p w14:paraId="3E4CA409" w14:textId="05B4213A" w:rsidR="00412A04" w:rsidRPr="0018309D" w:rsidRDefault="00412A04" w:rsidP="00412A04">
      <w:pPr>
        <w:spacing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zabezpieczenie 5 pojemników na piasek (wraz z piaskiem)</w:t>
      </w:r>
    </w:p>
    <w:p w14:paraId="53668A68" w14:textId="77777777" w:rsidR="001F2D10" w:rsidRPr="001F2D10" w:rsidRDefault="00FF18BB" w:rsidP="001F2D10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lub</w:t>
      </w:r>
      <w:r w:rsidRPr="0018309D">
        <w:rPr>
          <w:rFonts w:ascii="Times New Roman" w:hAnsi="Times New Roman" w:cs="Times New Roman"/>
          <w:sz w:val="24"/>
          <w:szCs w:val="24"/>
        </w:rPr>
        <w:br/>
      </w:r>
      <w:r w:rsidR="001F2D10" w:rsidRPr="001F2D10">
        <w:rPr>
          <w:rFonts w:ascii="Times New Roman" w:hAnsi="Times New Roman" w:cs="Times New Roman"/>
          <w:sz w:val="24"/>
          <w:szCs w:val="24"/>
        </w:rPr>
        <w:t xml:space="preserve">- 3 pługi wraz z ciągnikiem kołowym </w:t>
      </w:r>
    </w:p>
    <w:p w14:paraId="1FD8A9D3" w14:textId="77777777" w:rsidR="001F2D10" w:rsidRPr="001F2D10" w:rsidRDefault="001F2D10" w:rsidP="001F2D10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F2D10">
        <w:rPr>
          <w:rFonts w:ascii="Times New Roman" w:hAnsi="Times New Roman" w:cs="Times New Roman"/>
          <w:sz w:val="24"/>
          <w:szCs w:val="24"/>
        </w:rPr>
        <w:t xml:space="preserve">- 3 pług wraz z ciągnikiem kołowym z napędem 4x4                                                                                                               </w:t>
      </w:r>
    </w:p>
    <w:p w14:paraId="2FC63B84" w14:textId="4D9414D7" w:rsidR="00FF18BB" w:rsidRPr="001F2D10" w:rsidRDefault="001F2D10" w:rsidP="001F2D10">
      <w:pPr>
        <w:spacing w:after="0" w:line="360" w:lineRule="auto"/>
        <w:ind w:left="28"/>
        <w:rPr>
          <w:rFonts w:ascii="Times New Roman" w:hAnsi="Times New Roman" w:cs="Times New Roman"/>
          <w:sz w:val="24"/>
          <w:szCs w:val="24"/>
        </w:rPr>
      </w:pPr>
      <w:r w:rsidRPr="001F2D10">
        <w:rPr>
          <w:rFonts w:ascii="Times New Roman" w:hAnsi="Times New Roman" w:cs="Times New Roman"/>
          <w:sz w:val="24"/>
          <w:szCs w:val="24"/>
        </w:rPr>
        <w:t>- 6 rozrzutniki do ciągnika,</w:t>
      </w:r>
      <w:r w:rsidR="00FF18BB" w:rsidRPr="001F2D10">
        <w:rPr>
          <w:rFonts w:ascii="Times New Roman" w:hAnsi="Times New Roman" w:cs="Times New Roman"/>
          <w:sz w:val="24"/>
          <w:szCs w:val="24"/>
        </w:rPr>
        <w:t>,</w:t>
      </w:r>
    </w:p>
    <w:p w14:paraId="37F9F3D1" w14:textId="77777777" w:rsidR="00412A04" w:rsidRPr="0018309D" w:rsidRDefault="00412A04" w:rsidP="00412A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odśnieżarka do chodników - Zamawiający wymaga, aby sprzęt mechaniczny używany                 do odśnieżania był dostosowany do poruszania się po chodnikach tj. o nacisku                                         na oś nie większym niż 2,5 tony. Wyposażony do odśnieżania chodników oraz urządzenie rozsypujące mieszankę pisakowo-solną</w:t>
      </w:r>
    </w:p>
    <w:p w14:paraId="49D62944" w14:textId="561BAE5B" w:rsidR="00412A04" w:rsidRPr="0018309D" w:rsidRDefault="00412A04" w:rsidP="00412A04">
      <w:pPr>
        <w:spacing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18309D">
        <w:rPr>
          <w:rFonts w:ascii="Times New Roman" w:hAnsi="Times New Roman" w:cs="Times New Roman"/>
          <w:sz w:val="24"/>
          <w:szCs w:val="24"/>
        </w:rPr>
        <w:t>- zabezpieczenie 5 pojemników na piasek (wraz z piaskiem)</w:t>
      </w:r>
    </w:p>
    <w:p w14:paraId="6DE6EA4F" w14:textId="4252E731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 xml:space="preserve">W przypadku </w:t>
      </w:r>
      <w:r w:rsidR="00AF15E7">
        <w:rPr>
          <w:rFonts w:ascii="Times New Roman" w:hAnsi="Times New Roman" w:cs="Times New Roman"/>
          <w:b/>
          <w:sz w:val="24"/>
          <w:szCs w:val="24"/>
        </w:rPr>
        <w:t>przystąpienia do</w:t>
      </w:r>
      <w:r w:rsidRPr="008C6629">
        <w:rPr>
          <w:rFonts w:ascii="Times New Roman" w:hAnsi="Times New Roman" w:cs="Times New Roman"/>
          <w:b/>
          <w:sz w:val="24"/>
          <w:szCs w:val="24"/>
        </w:rPr>
        <w:t xml:space="preserve"> udziału w przetargu publicznym na </w:t>
      </w:r>
      <w:r w:rsidR="00AF15E7">
        <w:rPr>
          <w:rFonts w:ascii="Times New Roman" w:hAnsi="Times New Roman" w:cs="Times New Roman"/>
          <w:b/>
          <w:sz w:val="24"/>
          <w:szCs w:val="24"/>
        </w:rPr>
        <w:t>Z</w:t>
      </w:r>
      <w:r w:rsidRPr="008C6629">
        <w:rPr>
          <w:rFonts w:ascii="Times New Roman" w:hAnsi="Times New Roman" w:cs="Times New Roman"/>
          <w:b/>
          <w:sz w:val="24"/>
          <w:szCs w:val="24"/>
        </w:rPr>
        <w:t>imowe utrzymanie dróg</w:t>
      </w:r>
      <w:r w:rsidR="00BE27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6629">
        <w:rPr>
          <w:rFonts w:ascii="Times New Roman" w:hAnsi="Times New Roman" w:cs="Times New Roman"/>
          <w:b/>
          <w:sz w:val="24"/>
          <w:szCs w:val="24"/>
        </w:rPr>
        <w:t>na więcej niż jedną strefę, Wykonawca musi spełnić warunki wynikające z sumy sprzętu wymaganego dla poszczególnych stref.</w:t>
      </w:r>
    </w:p>
    <w:p w14:paraId="4EB7DBE6" w14:textId="77777777" w:rsidR="001030C9" w:rsidRPr="00BE270E" w:rsidRDefault="001030C9" w:rsidP="001030C9">
      <w:pPr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70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6.5 Wymagania dla sprzętu.</w:t>
      </w:r>
    </w:p>
    <w:p w14:paraId="7E7BE27D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stan techniczny nie budzący zastrzeżeń i dopuszczony do ruchu</w:t>
      </w:r>
    </w:p>
    <w:p w14:paraId="71ACD0BD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ogumienie zgodne z przepisami</w:t>
      </w:r>
    </w:p>
    <w:p w14:paraId="0DD0E244" w14:textId="5B169099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dodatkowe wyposażenie:</w:t>
      </w:r>
      <w:r w:rsidRPr="00E37E67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Pr="001F2D10">
        <w:rPr>
          <w:rFonts w:ascii="Times New Roman" w:hAnsi="Times New Roman" w:cs="Times New Roman"/>
          <w:sz w:val="24"/>
          <w:szCs w:val="24"/>
        </w:rPr>
        <w:t>łopat</w:t>
      </w:r>
      <w:r w:rsidR="00E37E67" w:rsidRPr="001F2D10">
        <w:rPr>
          <w:rFonts w:ascii="Times New Roman" w:hAnsi="Times New Roman" w:cs="Times New Roman"/>
          <w:sz w:val="24"/>
          <w:szCs w:val="24"/>
        </w:rPr>
        <w:t>a, łańcuchy</w:t>
      </w:r>
      <w:r w:rsidR="001F2D10">
        <w:rPr>
          <w:rFonts w:ascii="Times New Roman" w:hAnsi="Times New Roman" w:cs="Times New Roman"/>
          <w:sz w:val="24"/>
          <w:szCs w:val="24"/>
        </w:rPr>
        <w:t>,</w:t>
      </w:r>
    </w:p>
    <w:p w14:paraId="08066624" w14:textId="154E0575" w:rsidR="001030C9" w:rsidRPr="003B39BE" w:rsidRDefault="001030C9" w:rsidP="003B39BE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oświetlenie pojazdów zgodnie z „Prawem o ruchu drogowym”</w:t>
      </w:r>
    </w:p>
    <w:p w14:paraId="78893A2F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7. ODBIÓR ROBÓT</w:t>
      </w:r>
    </w:p>
    <w:p w14:paraId="438A0560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7.1 Sprawdzenie wykonania odśnieżania drogi obejmuje:</w:t>
      </w:r>
    </w:p>
    <w:p w14:paraId="20FD07B9" w14:textId="4B2907B2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a) prace wykonane na drodze na podstawie zapisu w dziennikach </w:t>
      </w:r>
      <w:r w:rsidR="00540984">
        <w:rPr>
          <w:rFonts w:ascii="Times New Roman" w:hAnsi="Times New Roman" w:cs="Times New Roman"/>
          <w:sz w:val="24"/>
          <w:szCs w:val="24"/>
        </w:rPr>
        <w:t>„Akcji Zima”</w:t>
      </w:r>
      <w:r w:rsidRPr="008C6629">
        <w:rPr>
          <w:rFonts w:ascii="Times New Roman" w:hAnsi="Times New Roman" w:cs="Times New Roman"/>
          <w:sz w:val="24"/>
          <w:szCs w:val="24"/>
        </w:rPr>
        <w:t>,</w:t>
      </w:r>
    </w:p>
    <w:p w14:paraId="261E0180" w14:textId="43347383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b) </w:t>
      </w:r>
      <w:r w:rsidR="00445101" w:rsidRPr="008C6629">
        <w:rPr>
          <w:rFonts w:ascii="Times New Roman" w:hAnsi="Times New Roman" w:cs="Times New Roman"/>
          <w:sz w:val="24"/>
          <w:szCs w:val="24"/>
        </w:rPr>
        <w:t>wyrywkowe kontrole</w:t>
      </w:r>
      <w:r w:rsidRPr="008C6629">
        <w:rPr>
          <w:rFonts w:ascii="Times New Roman" w:hAnsi="Times New Roman" w:cs="Times New Roman"/>
          <w:sz w:val="24"/>
          <w:szCs w:val="24"/>
        </w:rPr>
        <w:t xml:space="preserve"> grubości pozostawienia śniegu na jezdni lub poboczach (jeśli były odśnieżane) oraz szerokość odśnieżania,</w:t>
      </w:r>
    </w:p>
    <w:p w14:paraId="443E9D8E" w14:textId="266B2009" w:rsidR="001F2D10" w:rsidRPr="008C6629" w:rsidRDefault="001030C9" w:rsidP="001F2D10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c) </w:t>
      </w:r>
      <w:r w:rsidR="001F2D10">
        <w:rPr>
          <w:rFonts w:ascii="Times New Roman" w:hAnsi="Times New Roman" w:cs="Times New Roman"/>
          <w:sz w:val="24"/>
          <w:szCs w:val="24"/>
        </w:rPr>
        <w:t>o</w:t>
      </w:r>
      <w:r w:rsidR="001F2D10" w:rsidRPr="009337D2">
        <w:rPr>
          <w:rFonts w:ascii="Times New Roman" w:hAnsi="Times New Roman" w:cs="Times New Roman"/>
          <w:sz w:val="24"/>
          <w:szCs w:val="24"/>
        </w:rPr>
        <w:t>dbiór wyrywkowy/częściowy odbywa się do 3 godzin po dokonaniu meldunku o stanie dróg przez Wykonawcę, jeśli warunki pogodowe są ustabilizowane. Kontrolujący informuje Wykonawcę o stwierdzonych nieprawidłowościach i na żądanie Wykonawcy udostępnia mu protokół z kontroli.</w:t>
      </w:r>
    </w:p>
    <w:p w14:paraId="07D167F5" w14:textId="175946C5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d) kontrole codzienna na drodze w I standardzie </w:t>
      </w:r>
      <w:r w:rsidR="00721B10" w:rsidRPr="008C6629">
        <w:rPr>
          <w:rFonts w:ascii="Times New Roman" w:hAnsi="Times New Roman" w:cs="Times New Roman"/>
          <w:sz w:val="24"/>
          <w:szCs w:val="24"/>
        </w:rPr>
        <w:t>utrzymania,</w:t>
      </w:r>
      <w:r w:rsidRPr="008C6629">
        <w:rPr>
          <w:rFonts w:ascii="Times New Roman" w:hAnsi="Times New Roman" w:cs="Times New Roman"/>
          <w:sz w:val="24"/>
          <w:szCs w:val="24"/>
        </w:rPr>
        <w:t xml:space="preserve"> jeśli warunki pogodowe nie niweczą wykonanej pracy,</w:t>
      </w:r>
    </w:p>
    <w:p w14:paraId="078DD496" w14:textId="7651C40E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e) </w:t>
      </w:r>
      <w:r w:rsidR="00AF15E7">
        <w:rPr>
          <w:rFonts w:ascii="Times New Roman" w:hAnsi="Times New Roman" w:cs="Times New Roman"/>
          <w:sz w:val="24"/>
          <w:szCs w:val="24"/>
        </w:rPr>
        <w:t>z</w:t>
      </w:r>
      <w:r w:rsidRPr="008C6629">
        <w:rPr>
          <w:rFonts w:ascii="Times New Roman" w:hAnsi="Times New Roman" w:cs="Times New Roman"/>
          <w:sz w:val="24"/>
          <w:szCs w:val="24"/>
        </w:rPr>
        <w:t>amawiający zastrzega sobie prawo do wyrywkowej codziennej kontroli na drogach                 w pozostałych standardach utrzymania,</w:t>
      </w:r>
    </w:p>
    <w:p w14:paraId="672122E8" w14:textId="1060DCE4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f) </w:t>
      </w:r>
      <w:r w:rsidR="00AF15E7">
        <w:rPr>
          <w:rFonts w:ascii="Times New Roman" w:hAnsi="Times New Roman" w:cs="Times New Roman"/>
          <w:sz w:val="24"/>
          <w:szCs w:val="24"/>
        </w:rPr>
        <w:t>k</w:t>
      </w:r>
      <w:r w:rsidRPr="008C6629">
        <w:rPr>
          <w:rFonts w:ascii="Times New Roman" w:hAnsi="Times New Roman" w:cs="Times New Roman"/>
          <w:sz w:val="24"/>
          <w:szCs w:val="24"/>
        </w:rPr>
        <w:t>ontrola sprawowana przez Zamawiającego nie zwalnia Wykonawcy od odpowiedzialności         za własny dozór i jakość prowadzonych prac.</w:t>
      </w:r>
    </w:p>
    <w:p w14:paraId="7D4502C2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7.2 Kontrola pracy przy usuwaniu śliskości zimowej obejmuje:</w:t>
      </w:r>
    </w:p>
    <w:p w14:paraId="5B87BC91" w14:textId="26B4383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lastRenderedPageBreak/>
        <w:t xml:space="preserve">a) prace wykonane na drodze na podstawie zapisu w dziennikach </w:t>
      </w:r>
      <w:r w:rsidR="00540984">
        <w:rPr>
          <w:rFonts w:ascii="Times New Roman" w:hAnsi="Times New Roman" w:cs="Times New Roman"/>
          <w:sz w:val="24"/>
          <w:szCs w:val="24"/>
        </w:rPr>
        <w:t>„Akcji Zima”</w:t>
      </w:r>
      <w:r w:rsidR="00540984" w:rsidRPr="008C6629">
        <w:rPr>
          <w:rFonts w:ascii="Times New Roman" w:hAnsi="Times New Roman" w:cs="Times New Roman"/>
          <w:sz w:val="24"/>
          <w:szCs w:val="24"/>
        </w:rPr>
        <w:t>,</w:t>
      </w:r>
    </w:p>
    <w:p w14:paraId="0159FCB1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przeprowadza się wyrywkową kontrolę ilości rozsypanych środków, szerokość i długość sypania,</w:t>
      </w:r>
    </w:p>
    <w:p w14:paraId="743FC8FF" w14:textId="6E2B803E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 xml:space="preserve">c) </w:t>
      </w:r>
      <w:r w:rsidR="001F2D10">
        <w:rPr>
          <w:rFonts w:ascii="Times New Roman" w:hAnsi="Times New Roman" w:cs="Times New Roman"/>
          <w:sz w:val="24"/>
          <w:szCs w:val="24"/>
        </w:rPr>
        <w:t>o</w:t>
      </w:r>
      <w:r w:rsidR="001F2D10" w:rsidRPr="009337D2">
        <w:rPr>
          <w:rFonts w:ascii="Times New Roman" w:hAnsi="Times New Roman" w:cs="Times New Roman"/>
          <w:sz w:val="24"/>
          <w:szCs w:val="24"/>
        </w:rPr>
        <w:t>dbiór wyrywkowy/częściowy odbywa się do 3 godzin po dokonaniu meldunku o stanie dróg przez Wykonawcę, jeśli warunki pogodowe są ustabilizowane. Kontrolujący informuje Wykonawcę o stwierdzonych nieprawidłowościach i na żądanie Wykonawcy udostępnia mu protokół z kontroli</w:t>
      </w:r>
      <w:r w:rsidR="001F2D10">
        <w:rPr>
          <w:rFonts w:ascii="Times New Roman" w:hAnsi="Times New Roman" w:cs="Times New Roman"/>
          <w:sz w:val="24"/>
          <w:szCs w:val="24"/>
        </w:rPr>
        <w:t>,</w:t>
      </w:r>
    </w:p>
    <w:p w14:paraId="4E0ECF68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w ciągu tygodnia należy przeprowadzać kontrole:</w:t>
      </w:r>
    </w:p>
    <w:p w14:paraId="29379609" w14:textId="4848AA25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- codziennie na różnych odcinkach dróg w I standardzie utrzymania,</w:t>
      </w:r>
    </w:p>
    <w:p w14:paraId="54839529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e) Zamawiający zastrzega sobie prawo do wyrywkowej codziennej kontroli na drogach                 w pozostałych standardach utrzymania,</w:t>
      </w:r>
    </w:p>
    <w:p w14:paraId="56FE2115" w14:textId="77777777" w:rsidR="001030C9" w:rsidRPr="008C6629" w:rsidRDefault="001030C9" w:rsidP="001030C9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f) Kontrola sprawowana przez Zamawiającego nie zwalnia Wykonawcy od odpowiedzialności         za własny dozór i jakość prowadzonych prac.</w:t>
      </w:r>
    </w:p>
    <w:p w14:paraId="6E47FEA3" w14:textId="77777777" w:rsidR="001030C9" w:rsidRPr="008C6629" w:rsidRDefault="001030C9" w:rsidP="001030C9">
      <w:pPr>
        <w:ind w:left="3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8.CENA JEDNOSTKI OBMIAROWEJ</w:t>
      </w:r>
    </w:p>
    <w:p w14:paraId="5B00B584" w14:textId="77777777" w:rsidR="001030C9" w:rsidRPr="008C6629" w:rsidRDefault="001030C9" w:rsidP="001030C9">
      <w:pPr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8.1 Cena wykonania 1 km odśnieżania drogi obejmuje:</w:t>
      </w:r>
    </w:p>
    <w:p w14:paraId="45405DFF" w14:textId="0712F0FB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wykonanie prac przygotowawczych do sezonu zimowego</w:t>
      </w:r>
      <w:r w:rsidR="00FF18BB">
        <w:rPr>
          <w:rFonts w:ascii="Times New Roman" w:hAnsi="Times New Roman" w:cs="Times New Roman"/>
          <w:sz w:val="24"/>
          <w:szCs w:val="24"/>
        </w:rPr>
        <w:t xml:space="preserve"> na całej szerokości jedni</w:t>
      </w:r>
      <w:r w:rsidRPr="008C6629">
        <w:rPr>
          <w:rFonts w:ascii="Times New Roman" w:hAnsi="Times New Roman" w:cs="Times New Roman"/>
          <w:sz w:val="24"/>
          <w:szCs w:val="24"/>
        </w:rPr>
        <w:t>,</w:t>
      </w:r>
    </w:p>
    <w:p w14:paraId="5162DFB2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patrolowanie dróg,</w:t>
      </w:r>
    </w:p>
    <w:p w14:paraId="592C8442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dostarczenie sprzętu do odśnieżania,</w:t>
      </w:r>
    </w:p>
    <w:p w14:paraId="1BDAB497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obsługa eksploatacyjna sprzętu,</w:t>
      </w:r>
    </w:p>
    <w:p w14:paraId="304ECBD0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e) gotowość sprzętu,</w:t>
      </w:r>
    </w:p>
    <w:p w14:paraId="59EDC4ED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f) praca sprzętu,</w:t>
      </w:r>
    </w:p>
    <w:p w14:paraId="11A89430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g) obsługa naprawcza,</w:t>
      </w:r>
    </w:p>
    <w:p w14:paraId="0B49B1FC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>h) odwiezienie sprzętu.</w:t>
      </w:r>
    </w:p>
    <w:p w14:paraId="253DBB08" w14:textId="2D90F17C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8.2 Cena wykonania 1 m2 odśnieżania chodnika (mechanicznie</w:t>
      </w:r>
      <w:r w:rsidR="00935CD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lub/i ręcznie) obejmuje:</w:t>
      </w:r>
    </w:p>
    <w:p w14:paraId="4C3CFB5F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wykonanie prac przygotowawczych do sezonu zimowego,</w:t>
      </w:r>
    </w:p>
    <w:p w14:paraId="5A8440B4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patrolowanie chodników,</w:t>
      </w:r>
    </w:p>
    <w:p w14:paraId="1EB32763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dostarczenie sprzętu do odśnieżania,</w:t>
      </w:r>
    </w:p>
    <w:p w14:paraId="59FACD51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obsługa eksploatacyjna sprzętu,</w:t>
      </w:r>
    </w:p>
    <w:p w14:paraId="05A379CA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e) gotowość sprzętu,</w:t>
      </w:r>
    </w:p>
    <w:p w14:paraId="6B83FA4B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f) praca sprzętu,</w:t>
      </w:r>
    </w:p>
    <w:p w14:paraId="41260D20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g) obsługa naprawcza,</w:t>
      </w:r>
    </w:p>
    <w:p w14:paraId="6BD26475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>h) odwiezienie sprzętu.</w:t>
      </w:r>
    </w:p>
    <w:p w14:paraId="0164C28F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8.3 Cena zwalczania śliskości zimowej na 1 km drogi obejmuje:</w:t>
      </w:r>
    </w:p>
    <w:p w14:paraId="1188AAB7" w14:textId="47FB8A4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wykonanie prac przygotowawczych do sezonu zimowego</w:t>
      </w:r>
      <w:r w:rsidR="00FF18BB">
        <w:rPr>
          <w:rFonts w:ascii="Times New Roman" w:hAnsi="Times New Roman" w:cs="Times New Roman"/>
          <w:sz w:val="24"/>
          <w:szCs w:val="24"/>
        </w:rPr>
        <w:t xml:space="preserve"> na całej szerokości jezdni</w:t>
      </w:r>
      <w:r w:rsidRPr="008C6629">
        <w:rPr>
          <w:rFonts w:ascii="Times New Roman" w:hAnsi="Times New Roman" w:cs="Times New Roman"/>
          <w:sz w:val="24"/>
          <w:szCs w:val="24"/>
        </w:rPr>
        <w:t>,</w:t>
      </w:r>
    </w:p>
    <w:p w14:paraId="4309DBE3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lastRenderedPageBreak/>
        <w:t>b) patrolowanie dróg,</w:t>
      </w:r>
    </w:p>
    <w:p w14:paraId="6C457BA6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dostarczenie materiałów i sprzętu,</w:t>
      </w:r>
    </w:p>
    <w:p w14:paraId="40A59248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koszty materiałów do zwalczania śliskości zimowej;</w:t>
      </w:r>
    </w:p>
    <w:p w14:paraId="2AE99B1D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e) obsługa eksploatacyjna sprzętu,</w:t>
      </w:r>
    </w:p>
    <w:p w14:paraId="5EF081E6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f) gotowość sprzętu,</w:t>
      </w:r>
    </w:p>
    <w:p w14:paraId="4BB430A4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g) praca sprzętu,</w:t>
      </w:r>
    </w:p>
    <w:p w14:paraId="5ABAE67B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h) obsługa naprawcza,</w:t>
      </w:r>
    </w:p>
    <w:p w14:paraId="4F28F3E5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>i) odwiezienie sprzętu.</w:t>
      </w:r>
    </w:p>
    <w:p w14:paraId="712171A7" w14:textId="1D1F8A62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i/>
          <w:sz w:val="24"/>
          <w:szCs w:val="24"/>
          <w:u w:val="single"/>
        </w:rPr>
        <w:t>8.4 Cena wykonania 1 m2 zwalczania śliskości chodnika, placu, parkingu (mechanicznie lub/i ręcznie) obejmuje:</w:t>
      </w:r>
    </w:p>
    <w:p w14:paraId="2B120F3A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wykonanie prac przygotowawczych do sezonu zimowego,</w:t>
      </w:r>
    </w:p>
    <w:p w14:paraId="6EDEEBC6" w14:textId="77777777" w:rsidR="001030C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patrolowanie chodników,</w:t>
      </w:r>
    </w:p>
    <w:p w14:paraId="16802EAA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c) dostarczenie materiałów i sprzętu,</w:t>
      </w:r>
    </w:p>
    <w:p w14:paraId="4E8AFD88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d) koszty materiałów do zwalczania śliskości zimowej;</w:t>
      </w:r>
    </w:p>
    <w:p w14:paraId="452D3913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e) obsługa eksploatacyjna sprzętu,</w:t>
      </w:r>
    </w:p>
    <w:p w14:paraId="72F3729A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f) gotowość sprzętu,</w:t>
      </w:r>
    </w:p>
    <w:p w14:paraId="008082F2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g) praca sprzętu,</w:t>
      </w:r>
    </w:p>
    <w:p w14:paraId="5D2C4146" w14:textId="77777777" w:rsidR="00AF15E7" w:rsidRPr="008C6629" w:rsidRDefault="00AF15E7" w:rsidP="00AF15E7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h) obsługa naprawcza,</w:t>
      </w:r>
    </w:p>
    <w:p w14:paraId="07886465" w14:textId="3DE9E4AD" w:rsidR="00AF15E7" w:rsidRPr="00AF15E7" w:rsidRDefault="00AF15E7" w:rsidP="00AF15E7">
      <w:pPr>
        <w:spacing w:after="120"/>
        <w:ind w:left="2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C6629">
        <w:rPr>
          <w:rFonts w:ascii="Times New Roman" w:hAnsi="Times New Roman" w:cs="Times New Roman"/>
          <w:sz w:val="24"/>
          <w:szCs w:val="24"/>
        </w:rPr>
        <w:t>i) odwiezienie sprzętu.</w:t>
      </w:r>
    </w:p>
    <w:p w14:paraId="7908049C" w14:textId="645B4AD6" w:rsidR="001030C9" w:rsidRPr="008C6629" w:rsidRDefault="001030C9" w:rsidP="006E67DE">
      <w:pPr>
        <w:spacing w:after="120"/>
        <w:ind w:left="28"/>
        <w:jc w:val="both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  <w:u w:val="single"/>
        </w:rPr>
        <w:t xml:space="preserve">8.5. Cena zabezpieczenia na okres zimowy pojemników na </w:t>
      </w:r>
      <w:r w:rsidR="00FF18BB">
        <w:rPr>
          <w:rFonts w:ascii="Times New Roman" w:hAnsi="Times New Roman" w:cs="Times New Roman"/>
          <w:sz w:val="24"/>
          <w:szCs w:val="24"/>
          <w:u w:val="single"/>
        </w:rPr>
        <w:t>mieszankę piaskowo-solną</w:t>
      </w:r>
      <w:r w:rsidRPr="008C66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18BB">
        <w:rPr>
          <w:rFonts w:ascii="Times New Roman" w:hAnsi="Times New Roman" w:cs="Times New Roman"/>
          <w:sz w:val="24"/>
          <w:szCs w:val="24"/>
          <w:u w:val="single"/>
        </w:rPr>
        <w:t xml:space="preserve">zgodnie z ilością wymaganą na danej strefie </w:t>
      </w:r>
      <w:r w:rsidRPr="008C6629">
        <w:rPr>
          <w:rFonts w:ascii="Times New Roman" w:hAnsi="Times New Roman" w:cs="Times New Roman"/>
          <w:sz w:val="24"/>
          <w:szCs w:val="24"/>
          <w:u w:val="single"/>
        </w:rPr>
        <w:t>obejmuje:</w:t>
      </w:r>
    </w:p>
    <w:p w14:paraId="43A5D446" w14:textId="77777777" w:rsidR="001030C9" w:rsidRPr="008C662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ustawienie pojemników,</w:t>
      </w:r>
    </w:p>
    <w:p w14:paraId="4BCD6828" w14:textId="1E82BD55" w:rsidR="001030C9" w:rsidRDefault="001030C9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b) dostarczenie materiałów</w:t>
      </w:r>
      <w:r w:rsidR="00FF18BB">
        <w:rPr>
          <w:rFonts w:ascii="Times New Roman" w:hAnsi="Times New Roman" w:cs="Times New Roman"/>
          <w:sz w:val="24"/>
          <w:szCs w:val="24"/>
        </w:rPr>
        <w:t xml:space="preserve"> oraz ich </w:t>
      </w:r>
      <w:r w:rsidRPr="008C6629">
        <w:rPr>
          <w:rFonts w:ascii="Times New Roman" w:hAnsi="Times New Roman" w:cs="Times New Roman"/>
          <w:sz w:val="24"/>
          <w:szCs w:val="24"/>
        </w:rPr>
        <w:t>sukcesywne uzupełnianie</w:t>
      </w:r>
      <w:r w:rsidR="00FF18BB">
        <w:rPr>
          <w:rFonts w:ascii="Times New Roman" w:hAnsi="Times New Roman" w:cs="Times New Roman"/>
          <w:sz w:val="24"/>
          <w:szCs w:val="24"/>
        </w:rPr>
        <w:t xml:space="preserve"> w pojemnikach</w:t>
      </w:r>
      <w:r w:rsidR="006E67DE">
        <w:rPr>
          <w:rFonts w:ascii="Times New Roman" w:hAnsi="Times New Roman" w:cs="Times New Roman"/>
          <w:sz w:val="24"/>
          <w:szCs w:val="24"/>
        </w:rPr>
        <w:t xml:space="preserve"> (dla I Strefy jednorazowe uzupełnienie)</w:t>
      </w:r>
      <w:r w:rsidR="00935CD6">
        <w:rPr>
          <w:rFonts w:ascii="Times New Roman" w:hAnsi="Times New Roman" w:cs="Times New Roman"/>
          <w:sz w:val="24"/>
          <w:szCs w:val="24"/>
        </w:rPr>
        <w:t>,</w:t>
      </w:r>
    </w:p>
    <w:p w14:paraId="7BAD0C03" w14:textId="42CD74A4" w:rsidR="00FF18BB" w:rsidRPr="006E67DE" w:rsidRDefault="00FF18BB" w:rsidP="006E67DE">
      <w:pPr>
        <w:spacing w:after="120"/>
        <w:ind w:left="28"/>
        <w:rPr>
          <w:rFonts w:ascii="Times New Roman" w:hAnsi="Times New Roman" w:cs="Times New Roman"/>
          <w:sz w:val="24"/>
          <w:szCs w:val="24"/>
        </w:rPr>
      </w:pPr>
      <w:r w:rsidRPr="006E67DE">
        <w:rPr>
          <w:rFonts w:ascii="Times New Roman" w:hAnsi="Times New Roman" w:cs="Times New Roman"/>
          <w:sz w:val="24"/>
          <w:szCs w:val="24"/>
        </w:rPr>
        <w:t>c) dla Strefy I dodatkowo dostarczenie 16 ton mieszanki piaskowo-solnej we wskazane przez Zamawiającego miejsce</w:t>
      </w:r>
    </w:p>
    <w:p w14:paraId="2221A17F" w14:textId="77777777" w:rsidR="001030C9" w:rsidRPr="008C6629" w:rsidRDefault="001030C9" w:rsidP="001030C9">
      <w:pPr>
        <w:ind w:left="30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  <w:u w:val="single"/>
        </w:rPr>
        <w:t>8.6.Cena za utrzymanie w gotowości sprzętu i ludzi doświadczenia usług przy zimowym utrzymaniu dróg obejmuje:</w:t>
      </w:r>
    </w:p>
    <w:p w14:paraId="7F3D4C3D" w14:textId="315E7B70" w:rsidR="001030C9" w:rsidRPr="008C6629" w:rsidRDefault="001030C9" w:rsidP="001030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a) koszty utrzymania w gotowości sprzętu i ludzi do świadczenia usług przy zimowym utrzymaniu dróg przez</w:t>
      </w:r>
      <w:r w:rsidR="000D5686">
        <w:rPr>
          <w:rFonts w:ascii="Times New Roman" w:hAnsi="Times New Roman" w:cs="Times New Roman"/>
          <w:sz w:val="24"/>
          <w:szCs w:val="24"/>
        </w:rPr>
        <w:t xml:space="preserve"> sprzęty </w:t>
      </w:r>
      <w:r w:rsidRPr="008C6629">
        <w:rPr>
          <w:rFonts w:ascii="Times New Roman" w:hAnsi="Times New Roman" w:cs="Times New Roman"/>
          <w:sz w:val="24"/>
          <w:szCs w:val="24"/>
        </w:rPr>
        <w:t xml:space="preserve">na wszystkich strefach w okresie obowiązywania warunków umowy. </w:t>
      </w:r>
    </w:p>
    <w:p w14:paraId="6DA2CED2" w14:textId="77777777" w:rsidR="001030C9" w:rsidRPr="008C6629" w:rsidRDefault="001030C9" w:rsidP="001030C9">
      <w:pPr>
        <w:rPr>
          <w:rFonts w:ascii="Times New Roman" w:hAnsi="Times New Roman" w:cs="Times New Roman"/>
          <w:b/>
          <w:sz w:val="24"/>
          <w:szCs w:val="24"/>
        </w:rPr>
      </w:pPr>
    </w:p>
    <w:p w14:paraId="0C1B13DF" w14:textId="51CAD76E" w:rsidR="001030C9" w:rsidRPr="00721B10" w:rsidRDefault="001030C9" w:rsidP="00445101">
      <w:pPr>
        <w:ind w:left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629">
        <w:rPr>
          <w:rFonts w:ascii="Times New Roman" w:hAnsi="Times New Roman" w:cs="Times New Roman"/>
          <w:b/>
          <w:sz w:val="24"/>
          <w:szCs w:val="24"/>
        </w:rPr>
        <w:t>9. INSTRUKCJA "WYTYCZNE ZIMOWEGO UTRZYMANIA DRÓG</w:t>
      </w:r>
      <w:r w:rsidR="0044510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C6629">
        <w:rPr>
          <w:rFonts w:ascii="Times New Roman" w:hAnsi="Times New Roman" w:cs="Times New Roman"/>
          <w:b/>
          <w:sz w:val="24"/>
          <w:szCs w:val="24"/>
        </w:rPr>
        <w:t>STANDARDY DRÓG"</w:t>
      </w:r>
    </w:p>
    <w:p w14:paraId="045E491B" w14:textId="0103A1AA" w:rsidR="001030C9" w:rsidRPr="00445101" w:rsidRDefault="001030C9" w:rsidP="00445101">
      <w:pPr>
        <w:ind w:left="30"/>
        <w:jc w:val="center"/>
        <w:rPr>
          <w:rFonts w:ascii="Times New Roman" w:hAnsi="Times New Roman" w:cs="Times New Roman"/>
          <w:sz w:val="24"/>
          <w:szCs w:val="24"/>
        </w:rPr>
      </w:pPr>
      <w:r w:rsidRPr="008C6629">
        <w:rPr>
          <w:rFonts w:ascii="Times New Roman" w:hAnsi="Times New Roman" w:cs="Times New Roman"/>
          <w:sz w:val="24"/>
          <w:szCs w:val="24"/>
        </w:rPr>
        <w:t>Zasady łagodzenia skutków zimy wraz z określonymi standardami odśnieżania i usuwania śliskości zimowej na terenie Gminy Łazy</w:t>
      </w:r>
    </w:p>
    <w:tbl>
      <w:tblPr>
        <w:tblW w:w="9990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624"/>
        <w:gridCol w:w="653"/>
        <w:gridCol w:w="2977"/>
        <w:gridCol w:w="2976"/>
        <w:gridCol w:w="2760"/>
      </w:tblGrid>
      <w:tr w:rsidR="00726BFB" w:rsidRPr="008C6629" w14:paraId="646123CB" w14:textId="77777777" w:rsidTr="00B67C38">
        <w:trPr>
          <w:trHeight w:val="519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0273633" w14:textId="77777777" w:rsidR="00726BFB" w:rsidRPr="00E36913" w:rsidRDefault="00726BFB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  <w:b/>
              </w:rPr>
            </w:pPr>
            <w:r w:rsidRPr="00E36913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14:paraId="6B570E81" w14:textId="77777777" w:rsidR="00726BFB" w:rsidRPr="00E36913" w:rsidRDefault="00726BFB" w:rsidP="00B67C38">
            <w:pPr>
              <w:snapToGrid w:val="0"/>
              <w:ind w:left="30" w:right="113"/>
              <w:jc w:val="center"/>
              <w:rPr>
                <w:rFonts w:ascii="Times New Roman" w:hAnsi="Times New Roman" w:cs="Times New Roman"/>
                <w:b/>
              </w:rPr>
            </w:pPr>
            <w:r w:rsidRPr="00E36913">
              <w:rPr>
                <w:rFonts w:ascii="Times New Roman" w:hAnsi="Times New Roman" w:cs="Times New Roman"/>
                <w:b/>
              </w:rPr>
              <w:t>Standard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5D44BC0" w14:textId="77777777" w:rsidR="00726BFB" w:rsidRPr="006E67DE" w:rsidRDefault="00726BFB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  <w:b/>
              </w:rPr>
            </w:pPr>
            <w:r w:rsidRPr="006E67DE">
              <w:rPr>
                <w:rFonts w:ascii="Times New Roman" w:hAnsi="Times New Roman" w:cs="Times New Roman"/>
                <w:b/>
              </w:rPr>
              <w:t>Opis stanu utrzymania drogi dla danego standardu</w:t>
            </w:r>
          </w:p>
        </w:tc>
        <w:tc>
          <w:tcPr>
            <w:tcW w:w="5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B2FB" w14:textId="6E4CB25D" w:rsidR="00726BFB" w:rsidRPr="006E67DE" w:rsidRDefault="00726BFB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</w:rPr>
              <w:t xml:space="preserve">Dopuszczalne odstępstwa od standardu z określeniem czasu, w jakim skutki danego zjawiska atmosferycznego powinny być usunięte (zlikwidowane)  </w:t>
            </w:r>
          </w:p>
        </w:tc>
      </w:tr>
      <w:tr w:rsidR="00726BFB" w:rsidRPr="008C6629" w14:paraId="24DA87F4" w14:textId="77777777" w:rsidTr="00B67C38">
        <w:trPr>
          <w:trHeight w:val="886"/>
        </w:trPr>
        <w:tc>
          <w:tcPr>
            <w:tcW w:w="6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DA71010" w14:textId="77777777" w:rsidR="00726BFB" w:rsidRPr="00E36913" w:rsidRDefault="00726BFB" w:rsidP="00345479">
            <w:pPr>
              <w:snapToGrid w:val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D20368B" w14:textId="77777777" w:rsidR="00726BFB" w:rsidRPr="00E36913" w:rsidRDefault="00726BFB" w:rsidP="00345479">
            <w:pPr>
              <w:snapToGrid w:val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7D9285F" w14:textId="77777777" w:rsidR="00726BFB" w:rsidRPr="00E36913" w:rsidRDefault="00726BFB" w:rsidP="00345479">
            <w:pPr>
              <w:snapToGrid w:val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E8EFD" w14:textId="77C19723" w:rsidR="00726BFB" w:rsidRPr="00E36913" w:rsidRDefault="00726BFB" w:rsidP="00726BFB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Po ustaniu opadów śniegu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6EE0" w14:textId="41D0BB82" w:rsidR="00726BFB" w:rsidRPr="00E36913" w:rsidRDefault="00726BFB" w:rsidP="00345479">
            <w:pPr>
              <w:snapToGrid w:val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Od wydania przez Zamawiającego (osobę wyznaczoną przez Zamawiającego) polecenia wyjazdu (po stwierdzeniu występowania zjawiska atmosferycznego lub powzięcia przez niego uwiarygodnionych informacji o wystąpieniu powyższego</w:t>
            </w:r>
            <w:r w:rsidR="00B67C38" w:rsidRPr="00E36913">
              <w:rPr>
                <w:rFonts w:ascii="Times New Roman" w:hAnsi="Times New Roman" w:cs="Times New Roman"/>
              </w:rPr>
              <w:t>)</w:t>
            </w:r>
          </w:p>
        </w:tc>
      </w:tr>
      <w:tr w:rsidR="001030C9" w:rsidRPr="008C6629" w14:paraId="2136E6E1" w14:textId="77777777" w:rsidTr="00B67C38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E69CA" w14:textId="77777777" w:rsidR="001030C9" w:rsidRPr="00E36913" w:rsidRDefault="001030C9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D5588" w14:textId="77777777" w:rsidR="001030C9" w:rsidRPr="00E36913" w:rsidRDefault="001030C9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712A9" w14:textId="77777777" w:rsidR="001030C9" w:rsidRPr="00E36913" w:rsidRDefault="001030C9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37F1C" w14:textId="77777777" w:rsidR="001030C9" w:rsidRPr="00E36913" w:rsidRDefault="001030C9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4B55" w14:textId="77777777" w:rsidR="001030C9" w:rsidRPr="00E36913" w:rsidRDefault="001030C9" w:rsidP="00345479">
            <w:pPr>
              <w:snapToGrid w:val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5.</w:t>
            </w:r>
          </w:p>
        </w:tc>
      </w:tr>
      <w:tr w:rsidR="00B43D0A" w:rsidRPr="008C6629" w14:paraId="234A4868" w14:textId="77777777" w:rsidTr="006E093D">
        <w:trPr>
          <w:trHeight w:val="118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407E6" w14:textId="77777777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FEB4F" w14:textId="77777777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8A906" w14:textId="744CDAD6" w:rsidR="00B43D0A" w:rsidRPr="006E67DE" w:rsidRDefault="00B43D0A" w:rsidP="00A9492F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Jezdnia odśnieżona, śliskość zimowa zlikwidowana na całej szerokości jezdni.</w:t>
            </w:r>
          </w:p>
          <w:p w14:paraId="209CC9ED" w14:textId="10B24A56" w:rsidR="00B43D0A" w:rsidRPr="006E67DE" w:rsidRDefault="00B43D0A" w:rsidP="00A9492F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A741D" w14:textId="3740EBCB" w:rsidR="00B43D0A" w:rsidRPr="006E67DE" w:rsidRDefault="006E093D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B43D0A" w:rsidRPr="006E67DE">
              <w:rPr>
                <w:rFonts w:ascii="Times New Roman" w:hAnsi="Times New Roman" w:cs="Times New Roman"/>
              </w:rPr>
              <w:t>śnieg luźny grubość do 2 cm – do 4 godz.</w:t>
            </w:r>
          </w:p>
          <w:p w14:paraId="6C555147" w14:textId="50A298F9" w:rsidR="00B43D0A" w:rsidRPr="006E67DE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="006E093D" w:rsidRPr="006E67DE">
              <w:rPr>
                <w:rFonts w:ascii="Times New Roman" w:hAnsi="Times New Roman" w:cs="Times New Roman"/>
              </w:rPr>
              <w:t xml:space="preserve"> </w:t>
            </w:r>
            <w:r w:rsidRPr="006E67DE">
              <w:rPr>
                <w:rFonts w:ascii="Times New Roman" w:hAnsi="Times New Roman" w:cs="Times New Roman"/>
              </w:rPr>
              <w:t>błoto pośniegowe – do 4 godz.</w:t>
            </w:r>
          </w:p>
          <w:p w14:paraId="1211A862" w14:textId="08D36B37" w:rsidR="00B43D0A" w:rsidRPr="006E67DE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="006E093D" w:rsidRPr="006E67DE">
              <w:rPr>
                <w:rFonts w:ascii="Times New Roman" w:hAnsi="Times New Roman" w:cs="Times New Roman"/>
              </w:rPr>
              <w:t xml:space="preserve"> </w:t>
            </w:r>
            <w:r w:rsidRPr="006E67DE">
              <w:rPr>
                <w:rFonts w:ascii="Times New Roman" w:hAnsi="Times New Roman" w:cs="Times New Roman"/>
              </w:rPr>
              <w:t>śnieg zajeżdżony, zaspy – nigdy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7D8B" w14:textId="77777777" w:rsidR="00B43D0A" w:rsidRPr="006E093D" w:rsidRDefault="00B43D0A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  <w:b/>
                <w:bCs/>
              </w:rPr>
              <w:t>-</w:t>
            </w:r>
            <w:r w:rsidRPr="006E093D">
              <w:rPr>
                <w:rFonts w:ascii="Times New Roman" w:hAnsi="Times New Roman" w:cs="Times New Roman"/>
              </w:rPr>
              <w:t xml:space="preserve"> gołoledź – 2 godz.</w:t>
            </w:r>
          </w:p>
          <w:p w14:paraId="63672831" w14:textId="77777777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  <w:b/>
                <w:bCs/>
              </w:rPr>
              <w:t>-</w:t>
            </w:r>
            <w:r w:rsidRPr="006E093D">
              <w:rPr>
                <w:rFonts w:ascii="Times New Roman" w:hAnsi="Times New Roman" w:cs="Times New Roman"/>
              </w:rPr>
              <w:t xml:space="preserve"> szron – 2 godz.</w:t>
            </w:r>
          </w:p>
          <w:p w14:paraId="077DD2D2" w14:textId="77777777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  <w:b/>
                <w:bCs/>
              </w:rPr>
              <w:t>-</w:t>
            </w:r>
            <w:r w:rsidRPr="006E093D">
              <w:rPr>
                <w:rFonts w:ascii="Times New Roman" w:hAnsi="Times New Roman" w:cs="Times New Roman"/>
              </w:rPr>
              <w:t xml:space="preserve"> szadź – 2 godz.</w:t>
            </w:r>
          </w:p>
          <w:p w14:paraId="7B605DE6" w14:textId="08C97C0F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6E093D">
              <w:rPr>
                <w:rFonts w:ascii="Times New Roman" w:hAnsi="Times New Roman" w:cs="Times New Roman"/>
              </w:rPr>
              <w:t xml:space="preserve">śliskość pośniegowa – </w:t>
            </w:r>
            <w:r w:rsidR="00A9492F" w:rsidRPr="006E093D">
              <w:rPr>
                <w:rFonts w:ascii="Times New Roman" w:hAnsi="Times New Roman" w:cs="Times New Roman"/>
              </w:rPr>
              <w:t>6</w:t>
            </w:r>
            <w:r w:rsidRPr="006E093D">
              <w:rPr>
                <w:rFonts w:ascii="Times New Roman" w:hAnsi="Times New Roman" w:cs="Times New Roman"/>
              </w:rPr>
              <w:t xml:space="preserve"> godz.</w:t>
            </w:r>
          </w:p>
          <w:p w14:paraId="1D09FD62" w14:textId="3AFF3FEF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  <w:b/>
                <w:bCs/>
              </w:rPr>
              <w:t>-</w:t>
            </w:r>
            <w:r w:rsidRPr="006E093D">
              <w:rPr>
                <w:rFonts w:ascii="Times New Roman" w:hAnsi="Times New Roman" w:cs="Times New Roman"/>
              </w:rPr>
              <w:t xml:space="preserve"> lodowica – 4 godz.</w:t>
            </w:r>
          </w:p>
        </w:tc>
      </w:tr>
      <w:tr w:rsidR="00B43D0A" w:rsidRPr="008C6629" w14:paraId="1FF77C4F" w14:textId="77777777" w:rsidTr="006E093D">
        <w:trPr>
          <w:trHeight w:val="124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89346" w14:textId="77777777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6C7EF" w14:textId="77777777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F752A" w14:textId="21D5CDB6" w:rsidR="00B43D0A" w:rsidRPr="006E67DE" w:rsidRDefault="00B43D0A" w:rsidP="00A9492F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Jezdnia odśnieżona, na całej szerokości. Śliskość zimowa zlikwidowana na:</w:t>
            </w:r>
          </w:p>
          <w:p w14:paraId="519658AC" w14:textId="77777777" w:rsidR="00B43D0A" w:rsidRPr="006E67DE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 skrzyżowaniach z drogami</w:t>
            </w:r>
          </w:p>
          <w:p w14:paraId="0FD48DC3" w14:textId="77777777" w:rsidR="00B43D0A" w:rsidRPr="006E67DE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 skrzyżowaniach z koleją</w:t>
            </w:r>
          </w:p>
          <w:p w14:paraId="684F2C0F" w14:textId="77777777" w:rsidR="00B43D0A" w:rsidRPr="006E67DE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 odcinkach o nachyleniu&gt; 4%</w:t>
            </w:r>
          </w:p>
          <w:p w14:paraId="405A1A75" w14:textId="322F22CD" w:rsidR="00B43D0A" w:rsidRPr="006E67DE" w:rsidRDefault="00B43D0A" w:rsidP="00A9492F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 odcinki dróg</w:t>
            </w:r>
            <w:r w:rsidR="00AC257A" w:rsidRPr="006E67DE">
              <w:rPr>
                <w:rFonts w:ascii="Times New Roman" w:hAnsi="Times New Roman" w:cs="Times New Roman"/>
              </w:rPr>
              <w:t xml:space="preserve"> </w:t>
            </w:r>
            <w:r w:rsidRPr="006E67DE">
              <w:rPr>
                <w:rFonts w:ascii="Times New Roman" w:hAnsi="Times New Roman" w:cs="Times New Roman"/>
              </w:rPr>
              <w:t>decydujących o możliwości ruchu</w:t>
            </w:r>
          </w:p>
          <w:p w14:paraId="6B77706E" w14:textId="77777777" w:rsidR="00B43D0A" w:rsidRPr="006E67DE" w:rsidRDefault="00B43D0A" w:rsidP="00A9492F">
            <w:pPr>
              <w:spacing w:after="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-przystankach autobusowych</w:t>
            </w:r>
          </w:p>
          <w:p w14:paraId="60211409" w14:textId="48FCD1F3" w:rsidR="00B43D0A" w:rsidRPr="006E67DE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-innych miejscach</w:t>
            </w:r>
            <w:r w:rsidR="00AC257A" w:rsidRPr="006E67DE">
              <w:rPr>
                <w:rFonts w:ascii="Times New Roman" w:hAnsi="Times New Roman" w:cs="Times New Roman"/>
              </w:rPr>
              <w:t xml:space="preserve"> </w:t>
            </w:r>
            <w:r w:rsidRPr="006E67DE">
              <w:rPr>
                <w:rFonts w:ascii="Times New Roman" w:hAnsi="Times New Roman" w:cs="Times New Roman"/>
              </w:rPr>
              <w:t>ustalonych przez</w:t>
            </w:r>
            <w:r w:rsidR="00AC257A" w:rsidRPr="006E67DE">
              <w:rPr>
                <w:rFonts w:ascii="Times New Roman" w:hAnsi="Times New Roman" w:cs="Times New Roman"/>
              </w:rPr>
              <w:t xml:space="preserve"> </w:t>
            </w:r>
            <w:r w:rsidRPr="006E67DE">
              <w:rPr>
                <w:rFonts w:ascii="Times New Roman" w:hAnsi="Times New Roman" w:cs="Times New Roman"/>
              </w:rPr>
              <w:t>Zamawiającego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98FA8" w14:textId="1334FCC7" w:rsidR="00B43D0A" w:rsidRPr="006E67DE" w:rsidRDefault="00B43D0A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 xml:space="preserve">- śnieg luźny grubość do </w:t>
            </w:r>
            <w:r w:rsidRPr="006E67DE">
              <w:rPr>
                <w:rFonts w:ascii="Times New Roman" w:hAnsi="Times New Roman" w:cs="Times New Roman"/>
              </w:rPr>
              <w:br/>
              <w:t>2 cm – do 6 godz.</w:t>
            </w:r>
          </w:p>
          <w:p w14:paraId="00290C02" w14:textId="4898CC0E" w:rsidR="00B43D0A" w:rsidRPr="006E67DE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 xml:space="preserve">- śnieg zajeżdżony- występuje (do </w:t>
            </w:r>
            <w:r w:rsidR="00A9492F" w:rsidRPr="006E67DE">
              <w:rPr>
                <w:rFonts w:ascii="Times New Roman" w:hAnsi="Times New Roman" w:cs="Times New Roman"/>
              </w:rPr>
              <w:t>3</w:t>
            </w:r>
            <w:r w:rsidRPr="006E67DE">
              <w:rPr>
                <w:rFonts w:ascii="Times New Roman" w:hAnsi="Times New Roman" w:cs="Times New Roman"/>
              </w:rPr>
              <w:t xml:space="preserve"> cm)</w:t>
            </w:r>
          </w:p>
          <w:p w14:paraId="65110984" w14:textId="02002D39" w:rsidR="00B43D0A" w:rsidRPr="006E67DE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- zasypy, języki śnieżne lokalnie (zachowana przejezdność) - do 6 godz.</w:t>
            </w:r>
          </w:p>
          <w:p w14:paraId="02085CBB" w14:textId="77777777" w:rsidR="00B43D0A" w:rsidRPr="006E67DE" w:rsidRDefault="00B43D0A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14:paraId="69EEA071" w14:textId="77777777" w:rsidR="00B43D0A" w:rsidRPr="006E67DE" w:rsidRDefault="00B43D0A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14:paraId="2DBD89E7" w14:textId="3D6B7982" w:rsidR="00B43D0A" w:rsidRPr="006E67DE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CB1E" w14:textId="77777777" w:rsidR="00B43D0A" w:rsidRPr="006E093D" w:rsidRDefault="00B43D0A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</w:rPr>
              <w:t>- gołoledź – 6 godz.</w:t>
            </w:r>
          </w:p>
          <w:p w14:paraId="3E45EE14" w14:textId="77777777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</w:rPr>
              <w:t>- śliskość</w:t>
            </w:r>
          </w:p>
          <w:p w14:paraId="1BCB473D" w14:textId="77777777" w:rsidR="00B43D0A" w:rsidRPr="006E093D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</w:rPr>
              <w:t>Pośniegowa – 8 godz.</w:t>
            </w:r>
          </w:p>
          <w:p w14:paraId="2BCAD91A" w14:textId="6078BE0F" w:rsidR="00B43D0A" w:rsidRPr="00E36913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093D">
              <w:rPr>
                <w:rFonts w:ascii="Times New Roman" w:hAnsi="Times New Roman" w:cs="Times New Roman"/>
              </w:rPr>
              <w:t>- lodowica – 6godz.</w:t>
            </w:r>
          </w:p>
        </w:tc>
      </w:tr>
      <w:tr w:rsidR="00B43D0A" w:rsidRPr="008C6629" w14:paraId="0335BC6D" w14:textId="77777777" w:rsidTr="006E093D">
        <w:trPr>
          <w:trHeight w:val="14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8AF93" w14:textId="77777777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4822D" w14:textId="77777777" w:rsidR="00B43D0A" w:rsidRPr="00E36913" w:rsidRDefault="00B43D0A" w:rsidP="00A9492F">
            <w:pPr>
              <w:snapToGrid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3672A" w14:textId="54CB45DE" w:rsidR="00AC257A" w:rsidRPr="00E36913" w:rsidRDefault="00B43D0A" w:rsidP="00AC257A">
            <w:pPr>
              <w:snapToGrid w:val="0"/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 xml:space="preserve">Jezdnia odśnieżona </w:t>
            </w:r>
            <w:r w:rsidR="00AC257A" w:rsidRPr="00E36913">
              <w:rPr>
                <w:rFonts w:ascii="Times New Roman" w:hAnsi="Times New Roman" w:cs="Times New Roman"/>
              </w:rPr>
              <w:t xml:space="preserve">po wykonaniu prac związanych z odśnieżaniem dróg I </w:t>
            </w:r>
            <w:proofErr w:type="spellStart"/>
            <w:r w:rsidR="00AC257A" w:rsidRPr="00E36913">
              <w:rPr>
                <w:rFonts w:ascii="Times New Roman" w:hAnsi="Times New Roman" w:cs="Times New Roman"/>
              </w:rPr>
              <w:t>i</w:t>
            </w:r>
            <w:proofErr w:type="spellEnd"/>
            <w:r w:rsidR="00AC257A" w:rsidRPr="00E36913">
              <w:rPr>
                <w:rFonts w:ascii="Times New Roman" w:hAnsi="Times New Roman" w:cs="Times New Roman"/>
              </w:rPr>
              <w:t xml:space="preserve"> II standardu w</w:t>
            </w:r>
          </w:p>
          <w:p w14:paraId="6BD6DE92" w14:textId="737164FE" w:rsidR="00B43D0A" w:rsidRPr="00E36913" w:rsidRDefault="00B43D0A" w:rsidP="00AC257A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miejscach zasp</w:t>
            </w:r>
            <w:r w:rsidR="00AC257A" w:rsidRPr="00E36913">
              <w:rPr>
                <w:rFonts w:ascii="Times New Roman" w:hAnsi="Times New Roman" w:cs="Times New Roman"/>
              </w:rPr>
              <w:t xml:space="preserve"> </w:t>
            </w:r>
            <w:r w:rsidRPr="00E36913">
              <w:rPr>
                <w:rFonts w:ascii="Times New Roman" w:hAnsi="Times New Roman" w:cs="Times New Roman"/>
              </w:rPr>
              <w:t>odśnieżony co najmniej jeden pas</w:t>
            </w:r>
            <w:r w:rsidR="00AC257A" w:rsidRPr="00E36913">
              <w:rPr>
                <w:rFonts w:ascii="Times New Roman" w:hAnsi="Times New Roman" w:cs="Times New Roman"/>
              </w:rPr>
              <w:t xml:space="preserve"> </w:t>
            </w:r>
            <w:r w:rsidRPr="00E36913">
              <w:rPr>
                <w:rFonts w:ascii="Times New Roman" w:hAnsi="Times New Roman" w:cs="Times New Roman"/>
              </w:rPr>
              <w:t>ruchu z wykonaniem mijanek.</w:t>
            </w:r>
          </w:p>
          <w:p w14:paraId="11AB7F54" w14:textId="084EE96A" w:rsidR="00B43D0A" w:rsidRPr="00E36913" w:rsidRDefault="00B43D0A" w:rsidP="00AC257A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Jezdnia posypana na odcinkach</w:t>
            </w:r>
            <w:r w:rsidR="00AC257A" w:rsidRPr="00E36913">
              <w:rPr>
                <w:rFonts w:ascii="Times New Roman" w:hAnsi="Times New Roman" w:cs="Times New Roman"/>
              </w:rPr>
              <w:t xml:space="preserve"> </w:t>
            </w:r>
            <w:r w:rsidRPr="00E36913">
              <w:rPr>
                <w:rFonts w:ascii="Times New Roman" w:hAnsi="Times New Roman" w:cs="Times New Roman"/>
              </w:rPr>
              <w:t>decydujących o możliwości ruchu.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9E288" w14:textId="77777777" w:rsidR="00B43D0A" w:rsidRPr="00E36913" w:rsidRDefault="00B43D0A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śnieg luźny – do 16 godz.</w:t>
            </w:r>
          </w:p>
          <w:p w14:paraId="58247B3C" w14:textId="77777777" w:rsidR="00B43D0A" w:rsidRPr="00E36913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śnieg zajeżdżony - występuje</w:t>
            </w:r>
          </w:p>
          <w:p w14:paraId="0A988225" w14:textId="77777777" w:rsidR="00B43D0A" w:rsidRPr="00E36913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nabój śnieżny - występuje</w:t>
            </w:r>
          </w:p>
          <w:p w14:paraId="17C574A6" w14:textId="77777777" w:rsidR="00B43D0A" w:rsidRPr="00E36913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zaspy – występują do 24 godz.</w:t>
            </w:r>
          </w:p>
          <w:p w14:paraId="27F54A63" w14:textId="3146A663" w:rsidR="00B43D0A" w:rsidRPr="00E36913" w:rsidRDefault="00B43D0A" w:rsidP="006E093D">
            <w:pPr>
              <w:spacing w:after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726B" w14:textId="77777777" w:rsidR="00B43D0A" w:rsidRPr="00E36913" w:rsidRDefault="00B43D0A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gołoledź – do 8 godz.</w:t>
            </w:r>
          </w:p>
          <w:p w14:paraId="46032F2D" w14:textId="5C10482B" w:rsidR="00B43D0A" w:rsidRPr="00E36913" w:rsidRDefault="00B43D0A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śliskość pośniegowa – do 10 godz.</w:t>
            </w:r>
          </w:p>
        </w:tc>
      </w:tr>
      <w:tr w:rsidR="00B43D0A" w:rsidRPr="008C6629" w14:paraId="326022C3" w14:textId="77777777" w:rsidTr="006E093D">
        <w:trPr>
          <w:trHeight w:val="14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85CF8" w14:textId="18E78379" w:rsidR="00B43D0A" w:rsidRPr="00E36913" w:rsidRDefault="00B43D0A" w:rsidP="00A9492F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36930" w14:textId="3F26B31A" w:rsidR="00B43D0A" w:rsidRPr="00E36913" w:rsidRDefault="00B43D0A" w:rsidP="00A9492F">
            <w:pPr>
              <w:snapToGrid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F805D" w14:textId="216DBEA3" w:rsidR="00B43D0A" w:rsidRPr="00E36913" w:rsidRDefault="00B43D0A" w:rsidP="00A9492F">
            <w:pPr>
              <w:snapToGrid w:val="0"/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Jezdnia zaśnieżona.</w:t>
            </w:r>
          </w:p>
          <w:p w14:paraId="039A2608" w14:textId="125F34F9" w:rsidR="00B43D0A" w:rsidRPr="00E36913" w:rsidRDefault="00B43D0A" w:rsidP="00A9492F">
            <w:pPr>
              <w:snapToGrid w:val="0"/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Prowadzi się interwencyjne odśnieżanie w zależności od potrzeb.</w:t>
            </w:r>
          </w:p>
          <w:p w14:paraId="3EC74123" w14:textId="19F0D841" w:rsidR="00B43D0A" w:rsidRPr="00E36913" w:rsidRDefault="00B43D0A" w:rsidP="00A9492F">
            <w:pPr>
              <w:snapToGrid w:val="0"/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98A03" w14:textId="4DF5063F" w:rsidR="00B43D0A" w:rsidRPr="00E36913" w:rsidRDefault="00B43D0A" w:rsidP="00A9492F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śnieg luźny – występuje</w:t>
            </w:r>
          </w:p>
          <w:p w14:paraId="52106842" w14:textId="77777777" w:rsidR="00B43D0A" w:rsidRPr="00E36913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śnieg zajeżdżony - występuje</w:t>
            </w:r>
          </w:p>
          <w:p w14:paraId="5A7C9DA4" w14:textId="77777777" w:rsidR="00B43D0A" w:rsidRPr="00E36913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nabój śnieżny - występuje</w:t>
            </w:r>
          </w:p>
          <w:p w14:paraId="79B88B78" w14:textId="57355BEC" w:rsidR="00B43D0A" w:rsidRPr="00E36913" w:rsidRDefault="00B43D0A" w:rsidP="00A9492F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- zaspy – występują do 48 godz.</w:t>
            </w:r>
          </w:p>
          <w:p w14:paraId="7D1AA85D" w14:textId="77777777" w:rsidR="00B43D0A" w:rsidRPr="00E36913" w:rsidRDefault="00B43D0A" w:rsidP="00A9492F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F106" w14:textId="341B1E10" w:rsidR="00B43D0A" w:rsidRPr="00E36913" w:rsidRDefault="00B43D0A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Wszystkie rodzaje śliskości po odśnieżaniu</w:t>
            </w:r>
          </w:p>
        </w:tc>
      </w:tr>
      <w:tr w:rsidR="006E093D" w:rsidRPr="008C6629" w14:paraId="7AA23906" w14:textId="77777777" w:rsidTr="00AF7D22">
        <w:trPr>
          <w:trHeight w:val="62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FA9EC" w14:textId="06AEDCF6" w:rsidR="006E093D" w:rsidRPr="00E36913" w:rsidRDefault="006E093D" w:rsidP="006E093D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66CEC" w14:textId="77777777" w:rsidR="006E093D" w:rsidRPr="00E36913" w:rsidRDefault="006E093D" w:rsidP="006E093D">
            <w:pPr>
              <w:snapToGrid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D5753" w14:textId="282DDBB7" w:rsidR="006E093D" w:rsidRPr="00E36913" w:rsidRDefault="006E093D" w:rsidP="006E093D">
            <w:pPr>
              <w:snapToGrid w:val="0"/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  <w:b/>
              </w:rPr>
              <w:t xml:space="preserve">Opis stanu utrzymania </w:t>
            </w:r>
            <w:r>
              <w:rPr>
                <w:rFonts w:ascii="Times New Roman" w:hAnsi="Times New Roman" w:cs="Times New Roman"/>
                <w:b/>
              </w:rPr>
              <w:t>chodników dla wszystkich stref po wydaniu przez Zamawiającego polecenia do podjęcia działań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BF0D4" w14:textId="58D5BFD7" w:rsidR="006E093D" w:rsidRPr="00E36913" w:rsidRDefault="006E093D" w:rsidP="006E093D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Po ustaniu opadów śniegu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E184" w14:textId="1B2D8C06" w:rsidR="006E093D" w:rsidRPr="00E36913" w:rsidRDefault="006E093D" w:rsidP="006E093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36913">
              <w:rPr>
                <w:rFonts w:ascii="Times New Roman" w:hAnsi="Times New Roman" w:cs="Times New Roman"/>
              </w:rPr>
              <w:t>Od wydania przez Zamawiającego (osobę wyznaczoną przez Zamawiającego) polecenia wyjazdu (po stwierdzeniu występowania zjawiska atmosferycznego lub powzięcia przez niego uwiarygodnionych informacji o wystąpieniu powyższego)</w:t>
            </w:r>
          </w:p>
        </w:tc>
      </w:tr>
      <w:tr w:rsidR="006E67DE" w:rsidRPr="006E67DE" w14:paraId="174E5634" w14:textId="77777777" w:rsidTr="00445101">
        <w:trPr>
          <w:trHeight w:val="2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1FB94" w14:textId="458FED13" w:rsidR="00412A04" w:rsidRPr="006E67DE" w:rsidRDefault="00412A04" w:rsidP="00412A04">
            <w:pPr>
              <w:snapToGrid w:val="0"/>
              <w:spacing w:after="0"/>
              <w:ind w:left="30"/>
              <w:jc w:val="center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D084D" w14:textId="77777777" w:rsidR="00412A04" w:rsidRPr="006E67DE" w:rsidRDefault="00412A04" w:rsidP="00412A04">
            <w:pPr>
              <w:snapToGrid w:val="0"/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439E7" w14:textId="4C9D42EC" w:rsidR="00412A04" w:rsidRPr="006E67DE" w:rsidRDefault="00412A04" w:rsidP="00412A04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</w:rPr>
              <w:t>chodnik odśnieżony, śliskość zimowa zlikwidowana na całej szerokości chodnika.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8C99C" w14:textId="77777777" w:rsidR="00412A04" w:rsidRPr="006E67DE" w:rsidRDefault="00412A04" w:rsidP="00412A04">
            <w:pPr>
              <w:snapToGrid w:val="0"/>
              <w:spacing w:after="0"/>
              <w:ind w:left="30"/>
              <w:rPr>
                <w:rFonts w:ascii="Times New Roman" w:hAnsi="Times New Roman" w:cs="Times New Roman"/>
                <w:b/>
                <w:bCs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 xml:space="preserve">Wytyczne dla standardu I </w:t>
            </w:r>
          </w:p>
          <w:p w14:paraId="4CCB286F" w14:textId="24EC52B5" w:rsidR="00412A04" w:rsidRPr="006E67DE" w:rsidRDefault="00412A04" w:rsidP="00412A04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6E67DE">
              <w:rPr>
                <w:rFonts w:ascii="Times New Roman" w:hAnsi="Times New Roman" w:cs="Times New Roman"/>
              </w:rPr>
              <w:t>śnieg luźny – do 4 godz.</w:t>
            </w:r>
          </w:p>
          <w:p w14:paraId="28DAFE19" w14:textId="77777777" w:rsidR="00412A04" w:rsidRPr="006E67DE" w:rsidRDefault="00412A04" w:rsidP="00412A04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Pr="006E67DE">
              <w:rPr>
                <w:rFonts w:ascii="Times New Roman" w:hAnsi="Times New Roman" w:cs="Times New Roman"/>
              </w:rPr>
              <w:t xml:space="preserve"> błoto pośniegowe – do 4 godz.</w:t>
            </w:r>
          </w:p>
          <w:p w14:paraId="5DCE3B24" w14:textId="5D077FEC" w:rsidR="00412A04" w:rsidRPr="006E67DE" w:rsidRDefault="00412A04" w:rsidP="00412A04">
            <w:pPr>
              <w:snapToGrid w:val="0"/>
              <w:spacing w:after="0"/>
              <w:ind w:left="30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01A9" w14:textId="17F089C9" w:rsidR="00412A04" w:rsidRPr="006E67DE" w:rsidRDefault="00412A04" w:rsidP="00412A04">
            <w:pPr>
              <w:snapToGrid w:val="0"/>
              <w:spacing w:after="0"/>
              <w:ind w:left="30"/>
              <w:rPr>
                <w:rFonts w:ascii="Times New Roman" w:hAnsi="Times New Roman" w:cs="Times New Roman"/>
                <w:b/>
                <w:bCs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 xml:space="preserve">Wytyczne dla standardu I </w:t>
            </w:r>
          </w:p>
          <w:p w14:paraId="5CADEE68" w14:textId="7CC92CB4" w:rsidR="00412A04" w:rsidRPr="006E67DE" w:rsidRDefault="00412A04" w:rsidP="00412A0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Pr="006E67DE">
              <w:rPr>
                <w:rFonts w:ascii="Times New Roman" w:hAnsi="Times New Roman" w:cs="Times New Roman"/>
              </w:rPr>
              <w:t xml:space="preserve"> gołoledź – 2 godz.</w:t>
            </w:r>
          </w:p>
          <w:p w14:paraId="179FF3A2" w14:textId="77777777" w:rsidR="00412A04" w:rsidRPr="006E67DE" w:rsidRDefault="00412A04" w:rsidP="00412A04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Pr="006E67DE">
              <w:rPr>
                <w:rFonts w:ascii="Times New Roman" w:hAnsi="Times New Roman" w:cs="Times New Roman"/>
              </w:rPr>
              <w:t xml:space="preserve"> szron – 2 godz.</w:t>
            </w:r>
          </w:p>
          <w:p w14:paraId="6E525E3F" w14:textId="77777777" w:rsidR="00412A04" w:rsidRPr="006E67DE" w:rsidRDefault="00412A04" w:rsidP="00412A04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Pr="006E67DE">
              <w:rPr>
                <w:rFonts w:ascii="Times New Roman" w:hAnsi="Times New Roman" w:cs="Times New Roman"/>
              </w:rPr>
              <w:t xml:space="preserve"> szadź – 2 godz.</w:t>
            </w:r>
          </w:p>
          <w:p w14:paraId="68F69344" w14:textId="77777777" w:rsidR="00412A04" w:rsidRPr="006E67DE" w:rsidRDefault="00412A04" w:rsidP="00412A04">
            <w:pPr>
              <w:spacing w:after="0"/>
              <w:ind w:left="3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6E67DE">
              <w:rPr>
                <w:rFonts w:ascii="Times New Roman" w:hAnsi="Times New Roman" w:cs="Times New Roman"/>
              </w:rPr>
              <w:t>śliskość pośniegowa – 6 godz.</w:t>
            </w:r>
          </w:p>
          <w:p w14:paraId="4BBFC751" w14:textId="567C859F" w:rsidR="00412A04" w:rsidRPr="006E67DE" w:rsidRDefault="00412A04" w:rsidP="00412A0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E67DE">
              <w:rPr>
                <w:rFonts w:ascii="Times New Roman" w:hAnsi="Times New Roman" w:cs="Times New Roman"/>
                <w:b/>
                <w:bCs/>
              </w:rPr>
              <w:t>-</w:t>
            </w:r>
            <w:r w:rsidRPr="006E67DE">
              <w:rPr>
                <w:rFonts w:ascii="Times New Roman" w:hAnsi="Times New Roman" w:cs="Times New Roman"/>
              </w:rPr>
              <w:t xml:space="preserve"> lodowica – 4 godz.</w:t>
            </w:r>
          </w:p>
        </w:tc>
      </w:tr>
    </w:tbl>
    <w:p w14:paraId="3F8A445D" w14:textId="1D397ECA" w:rsidR="001030C9" w:rsidRPr="006E67DE" w:rsidRDefault="00511F71" w:rsidP="00511F71">
      <w:pPr>
        <w:shd w:val="clear" w:color="auto" w:fill="FFFFFF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6E67DE">
        <w:rPr>
          <w:rFonts w:ascii="Times New Roman" w:hAnsi="Times New Roman" w:cs="Times New Roman"/>
          <w:sz w:val="24"/>
          <w:szCs w:val="24"/>
        </w:rPr>
        <w:t xml:space="preserve">Po wydaniu przez Zamawiającego (osobę wskazaną przez Zamawiającego) polecenia </w:t>
      </w:r>
      <w:r w:rsidRPr="006E67DE">
        <w:rPr>
          <w:rFonts w:ascii="Times New Roman" w:hAnsi="Times New Roman" w:cs="Times New Roman"/>
          <w:sz w:val="24"/>
          <w:szCs w:val="24"/>
        </w:rPr>
        <w:br/>
        <w:t>o natychmiastowym podjęciu działań maksymalny czas reakcji Wykonawcy (podjęcie działań na wskazanych odcinkach, drogach lub całym zadaniu) wynosi / jest zgodny z „czasem reakcji” zadeklarowanym w ofercie Wykonawcy (Umowie).</w:t>
      </w:r>
    </w:p>
    <w:p w14:paraId="4CA72B70" w14:textId="2FBD60D9" w:rsidR="00511F71" w:rsidRPr="006E67DE" w:rsidRDefault="00511F71" w:rsidP="00511F71">
      <w:pPr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6E67DE">
        <w:rPr>
          <w:rFonts w:ascii="Times New Roman" w:hAnsi="Times New Roman" w:cs="Times New Roman"/>
          <w:sz w:val="24"/>
          <w:szCs w:val="24"/>
        </w:rPr>
        <w:t xml:space="preserve">Jeśli Wykonawca nie podejmie działań w określonym terminie Zamawiający może zlecić wykonanie zastępcze na koszt Wykonawcy oraz obciążyć Wykonawcę karami zgodnie </w:t>
      </w:r>
      <w:r w:rsidRPr="006E67DE">
        <w:rPr>
          <w:rFonts w:ascii="Times New Roman" w:hAnsi="Times New Roman" w:cs="Times New Roman"/>
          <w:sz w:val="24"/>
          <w:szCs w:val="24"/>
        </w:rPr>
        <w:br/>
        <w:t>z zapisami Umowy.</w:t>
      </w:r>
    </w:p>
    <w:p w14:paraId="789343D2" w14:textId="3FF55E17" w:rsidR="00E36913" w:rsidRPr="006E67DE" w:rsidRDefault="00511F71" w:rsidP="0027765C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6E67D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Przez podjęcie działań rozumie się dotarcie na wskazany</w:t>
      </w:r>
      <w:r w:rsidR="00E36913" w:rsidRPr="006E67D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odcinek lub drogę o najwyższym standardzie (przy poleceniu wykonania działań na kilku odcinkach lub całym zadaniu) </w:t>
      </w:r>
      <w:r w:rsidR="00E36913" w:rsidRPr="006E67D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br/>
        <w:t>i wykonanie poleceń Zamawiającego (</w:t>
      </w:r>
      <w:r w:rsidR="00E36913" w:rsidRPr="006E67DE">
        <w:rPr>
          <w:rFonts w:ascii="Times New Roman" w:hAnsi="Times New Roman" w:cs="Times New Roman"/>
          <w:sz w:val="24"/>
          <w:szCs w:val="24"/>
        </w:rPr>
        <w:t>osoby wskazanej przez Zamawiającego) przy zapewnieniu ciągłości wykonywania działań – Wykonawca ma obowiązek podejmowania działań pojazdami sprawnymi technicznie, wyposażonymi oraz załadowanymi materiałem zgodnie z opisem Specyfikacji w ilości pozwalającej na wykonanie poleconego działania.</w:t>
      </w:r>
    </w:p>
    <w:p w14:paraId="3E92FFAF" w14:textId="23DE9BEB" w:rsidR="00AC257A" w:rsidRPr="00445101" w:rsidRDefault="00445101" w:rsidP="00AC257A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44510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10. </w:t>
      </w:r>
      <w:r w:rsidR="00AC257A" w:rsidRPr="0044510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WYKAZ DRÓG GMINNYCH NA TERENIE MIASTA I GMINY ŁAZY</w:t>
      </w:r>
    </w:p>
    <w:p w14:paraId="35F63D5D" w14:textId="46505BE9" w:rsidR="00726BFB" w:rsidRDefault="00AC257A" w:rsidP="00AC257A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8C662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z podziałem na strefy i standardy zimowego utrzymania dróg</w:t>
      </w:r>
    </w:p>
    <w:tbl>
      <w:tblPr>
        <w:tblW w:w="9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524"/>
        <w:gridCol w:w="980"/>
        <w:gridCol w:w="1101"/>
        <w:gridCol w:w="3040"/>
        <w:gridCol w:w="146"/>
      </w:tblGrid>
      <w:tr w:rsidR="00AC257A" w:rsidRPr="00AC257A" w14:paraId="1BBB648C" w14:textId="77777777" w:rsidTr="00AC257A">
        <w:trPr>
          <w:gridAfter w:val="1"/>
          <w:wAfter w:w="146" w:type="dxa"/>
          <w:trHeight w:val="30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623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5B6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WYKAZ DRÓG STREFA 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1E2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4DF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3A69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C80D31A" w14:textId="77777777" w:rsidTr="00AC257A">
        <w:trPr>
          <w:gridAfter w:val="1"/>
          <w:wAfter w:w="146" w:type="dxa"/>
          <w:trHeight w:val="51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0D195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1E7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ŁAZY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FDC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A856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C81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98CC278" w14:textId="77777777" w:rsidTr="00AC257A">
        <w:trPr>
          <w:gridAfter w:val="1"/>
          <w:wAfter w:w="146" w:type="dxa"/>
          <w:trHeight w:val="58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F69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24A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0F46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C0B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7333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7EFF483A" w14:textId="77777777" w:rsidTr="00AC257A">
        <w:trPr>
          <w:gridAfter w:val="1"/>
          <w:wAfter w:w="146" w:type="dxa"/>
          <w:trHeight w:val="4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D5C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5D1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Maczka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830F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F2D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326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8D97456" w14:textId="77777777" w:rsidTr="00AC257A">
        <w:trPr>
          <w:gridAfter w:val="1"/>
          <w:wAfter w:w="146" w:type="dxa"/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2D7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887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Zawierciańska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6A7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FB47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C23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04098C6" w14:textId="77777777" w:rsidTr="00AC257A">
        <w:trPr>
          <w:gridAfter w:val="1"/>
          <w:wAfter w:w="146" w:type="dxa"/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0DB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15D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II Posterunek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23C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76B0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177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257A" w:rsidRPr="00AC257A" w14:paraId="6CC01C6A" w14:textId="77777777" w:rsidTr="00AC257A">
        <w:trPr>
          <w:gridAfter w:val="1"/>
          <w:wAfter w:w="146" w:type="dxa"/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1B2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AD3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Grzybowa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5F1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FDA0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C4E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257A" w:rsidRPr="00AC257A" w14:paraId="66AF2179" w14:textId="77777777" w:rsidTr="00AC257A">
        <w:trPr>
          <w:gridAfter w:val="1"/>
          <w:wAfter w:w="146" w:type="dxa"/>
          <w:trHeight w:val="46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F09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537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Mokra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28F8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8907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A48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06523CBF" w14:textId="77777777" w:rsidTr="00AC257A">
        <w:trPr>
          <w:gridAfter w:val="1"/>
          <w:wAfter w:w="146" w:type="dxa"/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3F9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EFA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Wiśniowa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277B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83A0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5699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</w:tr>
      <w:tr w:rsidR="00AC257A" w:rsidRPr="00AC257A" w14:paraId="0652FCA5" w14:textId="77777777" w:rsidTr="003552AA">
        <w:trPr>
          <w:gridAfter w:val="1"/>
          <w:wAfter w:w="146" w:type="dxa"/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116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6A5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Juliusza Słowackiego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D22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985F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626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1239E4DC" w14:textId="77777777" w:rsidTr="003552AA">
        <w:trPr>
          <w:gridAfter w:val="1"/>
          <w:wAfter w:w="146" w:type="dxa"/>
          <w:trHeight w:val="375"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309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352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4339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Folwarczna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CB9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1045</w:t>
            </w:r>
          </w:p>
        </w:tc>
        <w:tc>
          <w:tcPr>
            <w:tcW w:w="110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C5E7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61B3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446A4329" w14:textId="77777777" w:rsidTr="00AC257A">
        <w:trPr>
          <w:gridAfter w:val="1"/>
          <w:wAfter w:w="146" w:type="dxa"/>
          <w:trHeight w:val="42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D75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64F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A0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155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FCD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8F0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 – za nr 22 do nr 36</w:t>
            </w:r>
          </w:p>
        </w:tc>
      </w:tr>
      <w:tr w:rsidR="00AC257A" w:rsidRPr="00AC257A" w14:paraId="67233C04" w14:textId="77777777" w:rsidTr="00AC257A">
        <w:trPr>
          <w:gridAfter w:val="1"/>
          <w:wAfter w:w="146" w:type="dxa"/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F44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83D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Tartaczna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DF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778D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314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18C95770" w14:textId="77777777" w:rsidTr="00AC257A">
        <w:trPr>
          <w:gridAfter w:val="1"/>
          <w:wAfter w:w="146" w:type="dxa"/>
          <w:trHeight w:val="4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263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993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Kamienna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4932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EC1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5D06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670C33FF" w14:textId="77777777" w:rsidTr="00AC257A">
        <w:trPr>
          <w:gridAfter w:val="1"/>
          <w:wAfter w:w="146" w:type="dxa"/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C30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B6B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Źródlana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A9F6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2D4D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C17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4D0D2AB9" w14:textId="77777777" w:rsidTr="00AC257A">
        <w:trPr>
          <w:gridAfter w:val="1"/>
          <w:wAfter w:w="146" w:type="dxa"/>
          <w:trHeight w:val="4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3B7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AFD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Akacjowa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76AA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3382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ECF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615678AF" w14:textId="77777777" w:rsidTr="00AC257A">
        <w:trPr>
          <w:gridAfter w:val="1"/>
          <w:wAfter w:w="146" w:type="dxa"/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CCC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12D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Gajowa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0F1A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35DE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2700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59FF9D3C" w14:textId="77777777" w:rsidTr="00AC257A">
        <w:trPr>
          <w:gridAfter w:val="1"/>
          <w:wAfter w:w="146" w:type="dxa"/>
          <w:trHeight w:val="37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0C4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107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Klonowa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971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0039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B6C7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6F4C68DB" w14:textId="77777777" w:rsidTr="00AC257A">
        <w:trPr>
          <w:gridAfter w:val="1"/>
          <w:wAfter w:w="146" w:type="dxa"/>
          <w:trHeight w:val="58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FDA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549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1B2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E55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4C6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łącznik między ul. Gajową a ul. Klonową – dojazd do nr 12, 14</w:t>
            </w:r>
          </w:p>
        </w:tc>
      </w:tr>
      <w:tr w:rsidR="00AC257A" w:rsidRPr="00AC257A" w14:paraId="0C1CF3F2" w14:textId="77777777" w:rsidTr="00AC257A">
        <w:trPr>
          <w:gridAfter w:val="1"/>
          <w:wAfter w:w="146" w:type="dxa"/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F9B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B7D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Sosnowa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346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5E7D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C992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765FBED" w14:textId="77777777" w:rsidTr="00AC257A">
        <w:trPr>
          <w:gridAfter w:val="1"/>
          <w:wAfter w:w="146" w:type="dxa"/>
          <w:trHeight w:val="60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73E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573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Górna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D42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1C4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FE5DE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328B0AE" w14:textId="77777777" w:rsidTr="00AC257A">
        <w:trPr>
          <w:gridAfter w:val="1"/>
          <w:wAfter w:w="146" w:type="dxa"/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EA1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6E2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Michała Poleskiego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BA9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1C2F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1FC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3B3B2B8" w14:textId="77777777" w:rsidTr="00AC257A">
        <w:trPr>
          <w:gridAfter w:val="1"/>
          <w:wAfter w:w="146" w:type="dxa"/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EBF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C40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Zachodnia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38FF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5E55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3D38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5141D2C0" w14:textId="77777777" w:rsidTr="00AC257A">
        <w:trPr>
          <w:gridAfter w:val="1"/>
          <w:wAfter w:w="146" w:type="dxa"/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BF1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E88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Północna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BE0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DE1B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9E1A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680E7FB" w14:textId="77777777" w:rsidTr="00AC257A">
        <w:trPr>
          <w:gridAfter w:val="1"/>
          <w:wAfter w:w="146" w:type="dxa"/>
          <w:trHeight w:val="58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EF3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DE5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Wschodnia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61A7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1AF5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005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5E01FA5" w14:textId="77777777" w:rsidTr="00AC257A">
        <w:trPr>
          <w:gridAfter w:val="1"/>
          <w:wAfter w:w="146" w:type="dxa"/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05D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27A4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Wichrowa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90EB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5788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E10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</w:tr>
      <w:tr w:rsidR="00AC257A" w:rsidRPr="00AC257A" w14:paraId="28CB66E0" w14:textId="77777777" w:rsidTr="00AC257A">
        <w:trPr>
          <w:gridAfter w:val="1"/>
          <w:wAfter w:w="146" w:type="dxa"/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AC7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FA2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Cudowna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E1D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904F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FDE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</w:tr>
      <w:tr w:rsidR="00AC257A" w:rsidRPr="00AC257A" w14:paraId="6A2C6E8B" w14:textId="77777777" w:rsidTr="00AC257A">
        <w:trPr>
          <w:gridAfter w:val="1"/>
          <w:wAfter w:w="146" w:type="dxa"/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662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C6B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Kolorowa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910A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035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7B1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F382EAD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9B45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96D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Rymarska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096F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DAC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IV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161B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ZGŁOSZENIE</w:t>
            </w:r>
          </w:p>
        </w:tc>
      </w:tr>
      <w:tr w:rsidR="00AC257A" w:rsidRPr="00AC257A" w14:paraId="7FB4CFD4" w14:textId="77777777" w:rsidTr="00AC257A">
        <w:trPr>
          <w:gridAfter w:val="1"/>
          <w:wAfter w:w="146" w:type="dxa"/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375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229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Rokicka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E17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667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7FE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</w:tr>
      <w:tr w:rsidR="00AC257A" w:rsidRPr="00AC257A" w14:paraId="3EBD8A42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5E6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28C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Jasna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D28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6A9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717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</w:tr>
      <w:tr w:rsidR="00AC257A" w:rsidRPr="00AC257A" w14:paraId="2E16C138" w14:textId="77777777" w:rsidTr="00AC257A">
        <w:trPr>
          <w:gridAfter w:val="1"/>
          <w:wAfter w:w="146" w:type="dxa"/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DD1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83F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Ks. M. Szostka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629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4BB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678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257A" w:rsidRPr="00AC257A" w14:paraId="238D3571" w14:textId="77777777" w:rsidTr="00AC257A">
        <w:trPr>
          <w:gridAfter w:val="1"/>
          <w:wAfter w:w="146" w:type="dxa"/>
          <w:trHeight w:val="69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F50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28.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07E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Polna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09F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55D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E126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Odcinek od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Konst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3 Maja                              do ul. Tartacznej</w:t>
            </w:r>
          </w:p>
        </w:tc>
      </w:tr>
      <w:tr w:rsidR="00AC257A" w:rsidRPr="00AC257A" w14:paraId="4E6B9B8B" w14:textId="77777777" w:rsidTr="00AC257A">
        <w:trPr>
          <w:gridAfter w:val="1"/>
          <w:wAfter w:w="146" w:type="dxa"/>
          <w:trHeight w:val="51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7E8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C9A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13B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843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D286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ul. Jaśminowej                   do ul. Krótkiej</w:t>
            </w:r>
          </w:p>
        </w:tc>
      </w:tr>
      <w:tr w:rsidR="00AC257A" w:rsidRPr="00AC257A" w14:paraId="0BB664DE" w14:textId="77777777" w:rsidTr="003552A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B12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BB8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Jaśminowa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2402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2F8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B57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5DE66BEC" w14:textId="77777777" w:rsidTr="003552AA">
        <w:trPr>
          <w:gridAfter w:val="1"/>
          <w:wAfter w:w="146" w:type="dxa"/>
          <w:trHeight w:val="64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851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7AF7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Krótka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361D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294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D47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818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C2F512F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731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028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Fryderyka Chopina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B5D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44E0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1EF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1C40191F" w14:textId="77777777" w:rsidTr="00AC257A">
        <w:trPr>
          <w:gridAfter w:val="1"/>
          <w:wAfter w:w="146" w:type="dxa"/>
          <w:trHeight w:val="63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A675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B6A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Gabriela Narutowicza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BCC3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5A9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340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527A4CA7" w14:textId="77777777" w:rsidTr="00AC257A">
        <w:trPr>
          <w:gridAfter w:val="1"/>
          <w:wAfter w:w="146" w:type="dxa"/>
          <w:trHeight w:val="63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081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A1B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Romualda Traugutta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5CA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37D0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FAC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W tym łącznik wzdłuż budynku      do ul. Staszica (45mb)</w:t>
            </w:r>
          </w:p>
        </w:tc>
      </w:tr>
      <w:tr w:rsidR="00AC257A" w:rsidRPr="00AC257A" w14:paraId="49957D28" w14:textId="77777777" w:rsidTr="00AC257A">
        <w:trPr>
          <w:gridAfter w:val="1"/>
          <w:wAfter w:w="146" w:type="dxa"/>
          <w:trHeight w:val="60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B77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220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Stanisława Staszica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5A3B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6CD9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919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A643D79" w14:textId="77777777" w:rsidTr="00AC257A">
        <w:trPr>
          <w:gridAfter w:val="1"/>
          <w:wAfter w:w="146" w:type="dxa"/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F475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1A0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Dworcowa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41AB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1CAA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933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B041BC1" w14:textId="77777777" w:rsidTr="00AC257A">
        <w:trPr>
          <w:gridAfter w:val="1"/>
          <w:wAfter w:w="146" w:type="dxa"/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71F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3E1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Parkowa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E073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A8D4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854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8BFA309" w14:textId="77777777" w:rsidTr="00AC257A">
        <w:trPr>
          <w:gridAfter w:val="1"/>
          <w:wAfter w:w="146" w:type="dxa"/>
          <w:trHeight w:val="40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97E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5CD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Okólna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A8D4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9C78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B8B3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696C7FF5" w14:textId="77777777" w:rsidTr="00AC257A">
        <w:trPr>
          <w:gridAfter w:val="1"/>
          <w:wAfter w:w="146" w:type="dxa"/>
          <w:trHeight w:val="39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E85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B56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BA09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BC29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565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Łącznik do ul. Narutowicza</w:t>
            </w:r>
          </w:p>
        </w:tc>
      </w:tr>
      <w:tr w:rsidR="00AC257A" w:rsidRPr="00AC257A" w14:paraId="0AFAD3C2" w14:textId="77777777" w:rsidTr="00AC257A">
        <w:trPr>
          <w:gridAfter w:val="1"/>
          <w:wAfter w:w="146" w:type="dxa"/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75C8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1F3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Kościuszki - deptak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4259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41D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30D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Odcinek od ul. Dworcowej                       do ul. Wiejskiej </w:t>
            </w:r>
          </w:p>
        </w:tc>
      </w:tr>
      <w:tr w:rsidR="00AC257A" w:rsidRPr="00AC257A" w14:paraId="2FD5CAEB" w14:textId="77777777" w:rsidTr="00AC257A">
        <w:trPr>
          <w:gridAfter w:val="1"/>
          <w:wAfter w:w="146" w:type="dxa"/>
          <w:trHeight w:val="60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A80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21B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Józefa Poniatowskiego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0AD4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3A2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7E0D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8D1FE54" w14:textId="77777777" w:rsidTr="00AC257A">
        <w:trPr>
          <w:gridAfter w:val="1"/>
          <w:wAfter w:w="146" w:type="dxa"/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655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3C3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Juliana Tuwima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ED5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0AAC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36B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A55EEC4" w14:textId="77777777" w:rsidTr="00AC257A">
        <w:trPr>
          <w:gridAfter w:val="1"/>
          <w:wAfter w:w="146" w:type="dxa"/>
          <w:trHeight w:val="42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6AA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6C6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Projektowana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AA0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DD4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437E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bloków</w:t>
            </w:r>
          </w:p>
        </w:tc>
      </w:tr>
      <w:tr w:rsidR="00AC257A" w:rsidRPr="00AC257A" w14:paraId="753D09CD" w14:textId="77777777" w:rsidTr="00AC257A">
        <w:trPr>
          <w:gridAfter w:val="1"/>
          <w:wAfter w:w="146" w:type="dxa"/>
          <w:trHeight w:val="43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5C6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B21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5849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9D49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D7B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wzdłuż bloków</w:t>
            </w:r>
          </w:p>
        </w:tc>
      </w:tr>
      <w:tr w:rsidR="00AC257A" w:rsidRPr="00AC257A" w14:paraId="75DE1CD6" w14:textId="77777777" w:rsidTr="00AC257A">
        <w:trPr>
          <w:gridAfter w:val="1"/>
          <w:wAfter w:w="146" w:type="dxa"/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E045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97C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Różana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742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13A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BE3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E2CB855" w14:textId="77777777" w:rsidTr="00AC257A">
        <w:trPr>
          <w:gridAfter w:val="1"/>
          <w:wAfter w:w="146" w:type="dxa"/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52B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17D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Kwiatowa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7E9F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7D4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F61F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str. ul. Tuwima</w:t>
            </w:r>
          </w:p>
        </w:tc>
      </w:tr>
      <w:tr w:rsidR="00AC257A" w:rsidRPr="00AC257A" w14:paraId="090B81E2" w14:textId="77777777" w:rsidTr="00AC257A">
        <w:trPr>
          <w:gridAfter w:val="1"/>
          <w:wAfter w:w="146" w:type="dxa"/>
          <w:trHeight w:val="58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855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3A6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7EE3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990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737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za rondem</w:t>
            </w:r>
          </w:p>
        </w:tc>
      </w:tr>
      <w:tr w:rsidR="00AC257A" w:rsidRPr="00AC257A" w14:paraId="79C8F2EE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264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C47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Mikołaja Kopernika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78E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5C88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A08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08B90C55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C7F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FB4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Rynek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22F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C63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776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5E5AB3BA" w14:textId="77777777" w:rsidTr="00AC257A">
        <w:trPr>
          <w:gridAfter w:val="1"/>
          <w:wAfter w:w="146" w:type="dxa"/>
          <w:trHeight w:val="58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AC3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DC9F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Targowa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4DB9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83A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EF88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12E25FC9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DDB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D1E3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Brzozowa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D5C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250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E3B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7618205" w14:textId="77777777" w:rsidTr="00AC257A">
        <w:trPr>
          <w:gridAfter w:val="1"/>
          <w:wAfter w:w="146" w:type="dxa"/>
          <w:trHeight w:val="66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15B5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9F0B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Łąkowa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4B4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C8E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2D3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</w:tr>
      <w:tr w:rsidR="00AC257A" w:rsidRPr="00AC257A" w14:paraId="030973E0" w14:textId="77777777" w:rsidTr="003552A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5F1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DB2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Racławicka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3E443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B985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041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5DB1AEF" w14:textId="77777777" w:rsidTr="003552AA">
        <w:trPr>
          <w:gridAfter w:val="1"/>
          <w:wAfter w:w="146" w:type="dxa"/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F0B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53C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Rolnicza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468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315D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EDB8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22B0454D" w14:textId="77777777" w:rsidTr="003552A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512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CC9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Lipowa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827B7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65EF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502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 z łącznikiem do ul. Zielonej – MAŁY SPRZĘT</w:t>
            </w:r>
          </w:p>
        </w:tc>
      </w:tr>
      <w:tr w:rsidR="00AC257A" w:rsidRPr="00AC257A" w14:paraId="2671A024" w14:textId="77777777" w:rsidTr="00AC257A">
        <w:trPr>
          <w:gridAfter w:val="1"/>
          <w:wAfter w:w="146" w:type="dxa"/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F5F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0C5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Zielona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75B3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40A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D36F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7977EF4E" w14:textId="77777777" w:rsidTr="00AC257A">
        <w:trPr>
          <w:gridAfter w:val="1"/>
          <w:wAfter w:w="146" w:type="dxa"/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944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D1C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Miodowa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3CCA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F07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4E66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257A" w:rsidRPr="00AC257A" w14:paraId="305F5696" w14:textId="77777777" w:rsidTr="00AC257A">
        <w:trPr>
          <w:gridAfter w:val="1"/>
          <w:wAfter w:w="146" w:type="dxa"/>
          <w:trHeight w:val="64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487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110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Głazówka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970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B10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C4EA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MAŁY SPRZĘT - dz. nr 3073/8 – do nr 1C </w:t>
            </w:r>
          </w:p>
        </w:tc>
      </w:tr>
      <w:tr w:rsidR="00AC257A" w:rsidRPr="00AC257A" w14:paraId="0823799D" w14:textId="77777777" w:rsidTr="00AC257A">
        <w:trPr>
          <w:gridAfter w:val="1"/>
          <w:wAfter w:w="146" w:type="dxa"/>
          <w:trHeight w:val="54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994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E74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FD9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236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4D5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60BC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 - odcinek od nr 25 do 9</w:t>
            </w:r>
          </w:p>
        </w:tc>
      </w:tr>
      <w:tr w:rsidR="00AC257A" w:rsidRPr="00AC257A" w14:paraId="69C093F9" w14:textId="77777777" w:rsidTr="00AC257A">
        <w:trPr>
          <w:gridAfter w:val="1"/>
          <w:wAfter w:w="146" w:type="dxa"/>
          <w:trHeight w:val="45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D27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6B3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E233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247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99B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D77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 - odcinek drogi gminnej od nr 27 do 45</w:t>
            </w:r>
          </w:p>
        </w:tc>
      </w:tr>
      <w:tr w:rsidR="00AC257A" w:rsidRPr="00AC257A" w14:paraId="6323A39A" w14:textId="77777777" w:rsidTr="00AC257A">
        <w:trPr>
          <w:trHeight w:val="25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B5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CE3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DC46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4B4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25F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64C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16B7263F" w14:textId="77777777" w:rsidTr="00AC257A">
        <w:trPr>
          <w:trHeight w:val="85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83F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BD7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A6D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C42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F57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 (UTRUDNIONY DOJAZD) - Dwa krótkie odcinki do nr 37 (20mb) i 39 (70mb)</w:t>
            </w:r>
          </w:p>
        </w:tc>
        <w:tc>
          <w:tcPr>
            <w:tcW w:w="146" w:type="dxa"/>
            <w:vAlign w:val="center"/>
            <w:hideMark/>
          </w:tcPr>
          <w:p w14:paraId="66639E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0001AF6" w14:textId="77777777" w:rsidTr="00AC257A">
        <w:trPr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2FD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077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Gzichów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BCA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178E7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C04F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  <w:tc>
          <w:tcPr>
            <w:tcW w:w="146" w:type="dxa"/>
            <w:vAlign w:val="center"/>
            <w:hideMark/>
          </w:tcPr>
          <w:p w14:paraId="11A69D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E0681B0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71B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DFF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 Stadionu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218D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0F2B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4CB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ZGŁOSZENIE</w:t>
            </w:r>
          </w:p>
        </w:tc>
        <w:tc>
          <w:tcPr>
            <w:tcW w:w="146" w:type="dxa"/>
            <w:vAlign w:val="center"/>
            <w:hideMark/>
          </w:tcPr>
          <w:p w14:paraId="44C96A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34618F5" w14:textId="77777777" w:rsidTr="00AC257A">
        <w:trPr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AAA46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E70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Stara Cementownia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F1A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6A9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C672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Odcinek od ul. Wiejskiej                     do ul. J. Karskiego </w:t>
            </w:r>
          </w:p>
        </w:tc>
        <w:tc>
          <w:tcPr>
            <w:tcW w:w="146" w:type="dxa"/>
            <w:vAlign w:val="center"/>
            <w:hideMark/>
          </w:tcPr>
          <w:p w14:paraId="391FC7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D81F76" w14:textId="77777777" w:rsidTr="00AC257A">
        <w:trPr>
          <w:trHeight w:val="66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03382F8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3C3D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D676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59A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ACCC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łącznik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St.Cem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Topolowa (przy bloku St.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Cem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1)</w:t>
            </w:r>
          </w:p>
        </w:tc>
        <w:tc>
          <w:tcPr>
            <w:tcW w:w="146" w:type="dxa"/>
            <w:vAlign w:val="center"/>
            <w:hideMark/>
          </w:tcPr>
          <w:p w14:paraId="3032AB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A11EA1F" w14:textId="77777777" w:rsidTr="00AC257A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83BA5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012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CED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FE6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BF3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bloków do ul. Topolowej – Przedszkole</w:t>
            </w:r>
          </w:p>
        </w:tc>
        <w:tc>
          <w:tcPr>
            <w:tcW w:w="146" w:type="dxa"/>
            <w:vAlign w:val="center"/>
            <w:hideMark/>
          </w:tcPr>
          <w:p w14:paraId="4EDCDC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E54A53F" w14:textId="77777777" w:rsidTr="00AC257A">
        <w:trPr>
          <w:trHeight w:val="525"/>
        </w:trPr>
        <w:tc>
          <w:tcPr>
            <w:tcW w:w="52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F66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D61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Jana Karskiego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8C08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E9A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6EF9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F54AB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A4B0D4B" w14:textId="77777777" w:rsidTr="00AC257A">
        <w:trPr>
          <w:trHeight w:val="66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44F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25E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Janusza Korczaka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9FB9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A5B1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5C4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74C8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DB05CFE" w14:textId="77777777" w:rsidTr="00AC257A">
        <w:trPr>
          <w:trHeight w:val="64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9E0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490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Krzysztofa K. Baczyńskiego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FD3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7A9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C7D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F04C6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FF6C4F1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C57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844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Zofii Nałkowskiej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AE9E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C673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14F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1782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D6D484" w14:textId="77777777" w:rsidTr="00AC257A">
        <w:trPr>
          <w:trHeight w:val="58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E13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CD59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Marii Dąbrowskiej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B90B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BD4E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72CD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417F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CBF1899" w14:textId="77777777" w:rsidTr="00AC257A">
        <w:trPr>
          <w:trHeight w:val="64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37E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291C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Konstantego I. Gałczyńskiego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017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7D6E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D07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795B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8C9F346" w14:textId="77777777" w:rsidTr="00AC257A">
        <w:trPr>
          <w:trHeight w:val="60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F7F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CA4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Topolowa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CAD1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9D7F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F4C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307A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4F71F37" w14:textId="77777777" w:rsidTr="00AC257A">
        <w:trPr>
          <w:trHeight w:val="66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6692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C8A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Władysława Reymonta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77D9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91B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4CF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8E5DA5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FEF0C01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55D5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BB7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Elizy Orzeszkowej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DF60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4B8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4A8C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0424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B01235E" w14:textId="77777777" w:rsidTr="003552A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C66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297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Władysława Broniewskiego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545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986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B56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916C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8B5EBA9" w14:textId="77777777" w:rsidTr="003552AA">
        <w:trPr>
          <w:trHeight w:val="5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6C6E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992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Słoneczna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887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164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F06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521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D886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44E494D" w14:textId="77777777" w:rsidTr="00AC257A">
        <w:trPr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E74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A545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Cmentarna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23E8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5D8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717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2D42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1AE2DAD" w14:textId="77777777" w:rsidTr="00AC257A">
        <w:trPr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EBE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3EE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Piotra Skargi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007B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5E5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C26B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EAD19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5279EEC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B0AA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3B8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Bolesława Prusa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B22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2511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C96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20FA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DA1A7F" w14:textId="77777777" w:rsidTr="00AC257A">
        <w:trPr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897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ECC4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Wierzbowa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01F0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2475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70C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BB34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8F7822D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747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324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Szkolna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8CE3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B7E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EA3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432B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9E36ECE" w14:textId="77777777" w:rsidTr="00AC257A">
        <w:trPr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9C2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B68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Henryka Sienkiewicza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1FB4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2AC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7B3B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986E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652813F" w14:textId="77777777" w:rsidTr="00AC257A">
        <w:trPr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EBB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5BE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Mikołaja Reja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053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5BF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6B2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22E2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AE76171" w14:textId="77777777" w:rsidTr="00AC257A">
        <w:trPr>
          <w:trHeight w:val="64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50C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14B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Henryka Dąbrowskiego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9537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4E8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87E7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D622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12A4458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1FA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9A0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Ks. Adama Opalskiego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E75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67AA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BA87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EBA5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155AA99" w14:textId="77777777" w:rsidTr="00AC257A">
        <w:trPr>
          <w:trHeight w:val="51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CB2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113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Brzezina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32F9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54AA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FD0B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Główny odcinek</w:t>
            </w:r>
          </w:p>
        </w:tc>
        <w:tc>
          <w:tcPr>
            <w:tcW w:w="146" w:type="dxa"/>
            <w:vAlign w:val="center"/>
            <w:hideMark/>
          </w:tcPr>
          <w:p w14:paraId="6A9F03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96709B8" w14:textId="77777777" w:rsidTr="00AC257A">
        <w:trPr>
          <w:trHeight w:val="54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EA7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6F1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CB47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40CB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2816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nr 7-11</w:t>
            </w:r>
          </w:p>
        </w:tc>
        <w:tc>
          <w:tcPr>
            <w:tcW w:w="146" w:type="dxa"/>
            <w:vAlign w:val="center"/>
            <w:hideMark/>
          </w:tcPr>
          <w:p w14:paraId="45E8A7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4CCA5B3" w14:textId="77777777" w:rsidTr="00AC257A">
        <w:trPr>
          <w:trHeight w:val="63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C9C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A9D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DB7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3E16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DBA5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nr 11 -MAŁY SPRZĘT – UTRUDNIONY DOJAZD</w:t>
            </w:r>
          </w:p>
        </w:tc>
        <w:tc>
          <w:tcPr>
            <w:tcW w:w="146" w:type="dxa"/>
            <w:vAlign w:val="center"/>
            <w:hideMark/>
          </w:tcPr>
          <w:p w14:paraId="137970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D10FC35" w14:textId="77777777" w:rsidTr="00AC257A">
        <w:trPr>
          <w:trHeight w:val="67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D8A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9BF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429B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1CD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5561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nr 3 – MAŁY SPRZĘT – UTRUDNIONY DOJAZD</w:t>
            </w:r>
          </w:p>
        </w:tc>
        <w:tc>
          <w:tcPr>
            <w:tcW w:w="146" w:type="dxa"/>
            <w:vAlign w:val="center"/>
            <w:hideMark/>
          </w:tcPr>
          <w:p w14:paraId="5196B0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C003CBF" w14:textId="77777777" w:rsidTr="00AC257A">
        <w:trPr>
          <w:trHeight w:val="52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841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06A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1B26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6D44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9A18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ul. Laskowej</w:t>
            </w:r>
          </w:p>
        </w:tc>
        <w:tc>
          <w:tcPr>
            <w:tcW w:w="146" w:type="dxa"/>
            <w:vAlign w:val="center"/>
            <w:hideMark/>
          </w:tcPr>
          <w:p w14:paraId="62A26B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F798601" w14:textId="77777777" w:rsidTr="00AC257A">
        <w:trPr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720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433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Kolewrot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EA1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7208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28FE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asfaltowy</w:t>
            </w:r>
          </w:p>
        </w:tc>
        <w:tc>
          <w:tcPr>
            <w:tcW w:w="146" w:type="dxa"/>
            <w:vAlign w:val="center"/>
            <w:hideMark/>
          </w:tcPr>
          <w:p w14:paraId="78A6BB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C0F2BF7" w14:textId="77777777" w:rsidTr="00AC257A">
        <w:trPr>
          <w:trHeight w:val="49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69E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DB6C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F560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3594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3D3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szutrowy</w:t>
            </w:r>
          </w:p>
        </w:tc>
        <w:tc>
          <w:tcPr>
            <w:tcW w:w="146" w:type="dxa"/>
            <w:vAlign w:val="center"/>
            <w:hideMark/>
          </w:tcPr>
          <w:p w14:paraId="18241A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2B073A" w14:textId="77777777" w:rsidTr="00AC257A">
        <w:trPr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677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3E8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Młynek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DF37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2DBA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155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Odcinek do nr 77</w:t>
            </w:r>
          </w:p>
        </w:tc>
        <w:tc>
          <w:tcPr>
            <w:tcW w:w="146" w:type="dxa"/>
            <w:vAlign w:val="center"/>
            <w:hideMark/>
          </w:tcPr>
          <w:p w14:paraId="36BB6C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1C59909" w14:textId="77777777" w:rsidTr="00AC257A">
        <w:trPr>
          <w:trHeight w:val="4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123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EC5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Podgórna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8894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697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61A4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AB7C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75403C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CDE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FE5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Laskowa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588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ECF9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D70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B85A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F06522" w14:textId="77777777" w:rsidTr="00AC257A">
        <w:trPr>
          <w:trHeight w:val="54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E26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7B40C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Grunwaldzka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1B1A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712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8D1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3B65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Odcinek do ostatniego zabudowania</w:t>
            </w:r>
          </w:p>
        </w:tc>
        <w:tc>
          <w:tcPr>
            <w:tcW w:w="146" w:type="dxa"/>
            <w:vAlign w:val="center"/>
            <w:hideMark/>
          </w:tcPr>
          <w:p w14:paraId="18AC3E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B8C1A02" w14:textId="77777777" w:rsidTr="00AC257A">
        <w:trPr>
          <w:trHeight w:val="69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48C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CC7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B97E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057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8B8C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ostatniego zabudowania w kierunku Kuźnicy Masłońskiej</w:t>
            </w:r>
          </w:p>
        </w:tc>
        <w:tc>
          <w:tcPr>
            <w:tcW w:w="146" w:type="dxa"/>
            <w:vAlign w:val="center"/>
            <w:hideMark/>
          </w:tcPr>
          <w:p w14:paraId="16A323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7CB92C0" w14:textId="77777777" w:rsidTr="00AC257A">
        <w:trPr>
          <w:trHeight w:val="66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E645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C3E7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Partyzantów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615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4211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6D3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Prosty odcinek od ul. Grunwaldzkiej do skrętu na Oczyszczalnie </w:t>
            </w:r>
          </w:p>
        </w:tc>
        <w:tc>
          <w:tcPr>
            <w:tcW w:w="146" w:type="dxa"/>
            <w:vAlign w:val="center"/>
            <w:hideMark/>
          </w:tcPr>
          <w:p w14:paraId="71CB857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25B3613" w14:textId="77777777" w:rsidTr="003552AA">
        <w:trPr>
          <w:trHeight w:val="45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9A0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E66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Stawowa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0341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C2C0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B1ED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E488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AA3A8F" w14:textId="77777777" w:rsidTr="003552AA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654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CB3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C245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BABA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7E8C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Odnoga przy nr od 1 do 7</w:t>
            </w:r>
          </w:p>
        </w:tc>
        <w:tc>
          <w:tcPr>
            <w:tcW w:w="146" w:type="dxa"/>
            <w:vAlign w:val="center"/>
            <w:hideMark/>
          </w:tcPr>
          <w:p w14:paraId="30D2D1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9AC944C" w14:textId="77777777" w:rsidTr="003552AA">
        <w:trPr>
          <w:trHeight w:val="30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556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872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Pocztowa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453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282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0754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Główna droga w kierunku                   ul. Stawowej nr 1</w:t>
            </w:r>
          </w:p>
        </w:tc>
        <w:tc>
          <w:tcPr>
            <w:tcW w:w="146" w:type="dxa"/>
            <w:vAlign w:val="center"/>
            <w:hideMark/>
          </w:tcPr>
          <w:p w14:paraId="054881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0C8A57B" w14:textId="77777777" w:rsidTr="00AC257A">
        <w:trPr>
          <w:trHeight w:val="25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1FA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316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21F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BD7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4EF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7C26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0534471C" w14:textId="77777777" w:rsidTr="00AC257A">
        <w:trPr>
          <w:trHeight w:val="60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139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6FA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CB6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39C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D63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 kierunku Promax</w:t>
            </w:r>
          </w:p>
        </w:tc>
        <w:tc>
          <w:tcPr>
            <w:tcW w:w="146" w:type="dxa"/>
            <w:vAlign w:val="center"/>
            <w:hideMark/>
          </w:tcPr>
          <w:p w14:paraId="304FEC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21239D1" w14:textId="77777777" w:rsidTr="00AC257A">
        <w:trPr>
          <w:trHeight w:val="60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8A0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F7E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Leśniczówka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BF9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ED1D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48C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9D21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FA14BE0" w14:textId="77777777" w:rsidTr="00AC257A">
        <w:trPr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0FA6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2A4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rtm. Witolda Pileckiego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3315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9E4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1D42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97C6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D1461C" w14:textId="77777777" w:rsidTr="00AC257A">
        <w:trPr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8C0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80A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Mała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04E2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2D3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0A0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6098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9D5FA6A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B6E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B29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Wesoła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3589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9576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A71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3CA10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2F5A6A5" w14:textId="77777777" w:rsidTr="00AC257A">
        <w:trPr>
          <w:trHeight w:val="64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4A9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4AE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Jana Kochanowskiego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8D3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B913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EE0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kładki z pętlą autobusową</w:t>
            </w:r>
          </w:p>
        </w:tc>
        <w:tc>
          <w:tcPr>
            <w:tcW w:w="146" w:type="dxa"/>
            <w:vAlign w:val="center"/>
            <w:hideMark/>
          </w:tcPr>
          <w:p w14:paraId="647A4D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F9DEA44" w14:textId="77777777" w:rsidTr="00AC257A">
        <w:trPr>
          <w:trHeight w:val="67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6EF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FCE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0A8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31A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891BB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wzdłuż torów - MAŁYSPRZĘT</w:t>
            </w:r>
          </w:p>
        </w:tc>
        <w:tc>
          <w:tcPr>
            <w:tcW w:w="146" w:type="dxa"/>
            <w:vAlign w:val="center"/>
            <w:hideMark/>
          </w:tcPr>
          <w:p w14:paraId="23F957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359CE3" w14:textId="77777777" w:rsidTr="00AC257A">
        <w:trPr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111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159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Wyzwolenia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98F7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1B07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B45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9182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6E89B66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064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265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Adama Mickiewicza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499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7B8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CF3A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1482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3DCF99D" w14:textId="77777777" w:rsidTr="00AC257A">
        <w:trPr>
          <w:trHeight w:val="49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E72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98E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Spółdzielcza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06B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F6F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CD5D7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Główna ulica</w:t>
            </w:r>
          </w:p>
        </w:tc>
        <w:tc>
          <w:tcPr>
            <w:tcW w:w="146" w:type="dxa"/>
            <w:vAlign w:val="center"/>
            <w:hideMark/>
          </w:tcPr>
          <w:p w14:paraId="2B86F7C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994CC23" w14:textId="77777777" w:rsidTr="00AC257A">
        <w:trPr>
          <w:trHeight w:val="99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0F8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E48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F2B9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92F9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413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Łącznik między blokami 7 i 9 od Wyzwolenia do ul. Spółdzielczej - MAŁY SPRZĘT</w:t>
            </w:r>
          </w:p>
        </w:tc>
        <w:tc>
          <w:tcPr>
            <w:tcW w:w="146" w:type="dxa"/>
            <w:vAlign w:val="center"/>
            <w:hideMark/>
          </w:tcPr>
          <w:p w14:paraId="363350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40A623C" w14:textId="77777777" w:rsidTr="00AC257A">
        <w:trPr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83A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DD2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Jesionowa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C27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492C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307D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Dojazd do bloku nr 9</w:t>
            </w:r>
          </w:p>
        </w:tc>
        <w:tc>
          <w:tcPr>
            <w:tcW w:w="146" w:type="dxa"/>
            <w:vAlign w:val="center"/>
            <w:hideMark/>
          </w:tcPr>
          <w:p w14:paraId="0F4C0F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6B6936C" w14:textId="77777777" w:rsidTr="00AC257A">
        <w:trPr>
          <w:trHeight w:val="70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791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074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E8F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532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E993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Dojazd do bloku nr 10 – MAŁY SPRZĘT</w:t>
            </w:r>
          </w:p>
        </w:tc>
        <w:tc>
          <w:tcPr>
            <w:tcW w:w="146" w:type="dxa"/>
            <w:vAlign w:val="center"/>
            <w:hideMark/>
          </w:tcPr>
          <w:p w14:paraId="70BBFB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3245926" w14:textId="77777777" w:rsidTr="00AC257A">
        <w:trPr>
          <w:trHeight w:val="63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4294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89B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FF4D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152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1D1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96C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Dojazd do bloku nr 7 i 8- MAŁY SPRZĘT</w:t>
            </w:r>
          </w:p>
        </w:tc>
        <w:tc>
          <w:tcPr>
            <w:tcW w:w="146" w:type="dxa"/>
            <w:vAlign w:val="center"/>
            <w:hideMark/>
          </w:tcPr>
          <w:p w14:paraId="1DCBEB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D756FF4" w14:textId="77777777" w:rsidTr="00AC257A">
        <w:trPr>
          <w:trHeight w:val="49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CD4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CC0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Kolejowa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064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406C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852C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F9CE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2D6D24D" w14:textId="77777777" w:rsidTr="00AC257A">
        <w:trPr>
          <w:trHeight w:val="91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4CC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950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F342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12E7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135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z kostki – w kierunku torów – MAŁY SPRZĘT (w miejscu łączenia z ul. Mickiewicza)</w:t>
            </w:r>
          </w:p>
        </w:tc>
        <w:tc>
          <w:tcPr>
            <w:tcW w:w="146" w:type="dxa"/>
            <w:vAlign w:val="center"/>
            <w:hideMark/>
          </w:tcPr>
          <w:p w14:paraId="197399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FBAF913" w14:textId="77777777" w:rsidTr="00AC257A">
        <w:trPr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E95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D20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Ogrodowa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F962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02A4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2A8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B083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B618ECC" w14:textId="77777777" w:rsidTr="00AC257A">
        <w:trPr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21A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74C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Leśna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30E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FEF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1D09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5CCE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F363970" w14:textId="77777777" w:rsidTr="00AC257A">
        <w:trPr>
          <w:trHeight w:val="61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FF34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432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Zamknięta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A69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4755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69A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 – UTRUDNIONY DOJAZD</w:t>
            </w:r>
          </w:p>
        </w:tc>
        <w:tc>
          <w:tcPr>
            <w:tcW w:w="146" w:type="dxa"/>
            <w:vAlign w:val="center"/>
            <w:hideMark/>
          </w:tcPr>
          <w:p w14:paraId="78339D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C78C2A6" w14:textId="77777777" w:rsidTr="003552AA">
        <w:trPr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674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876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Krzywa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8A6C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220F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E872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  <w:tc>
          <w:tcPr>
            <w:tcW w:w="146" w:type="dxa"/>
            <w:vAlign w:val="center"/>
            <w:hideMark/>
          </w:tcPr>
          <w:p w14:paraId="218954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A494FB" w14:textId="77777777" w:rsidTr="003552AA">
        <w:trPr>
          <w:trHeight w:val="57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027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917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Fabryczna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BD5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1110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BA50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761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0BED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3A99F9" w14:textId="77777777" w:rsidTr="00AC257A">
        <w:trPr>
          <w:trHeight w:val="55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456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397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Bory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587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62D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073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6CEF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88E8C17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1B1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550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Trójkąt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6AE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901A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08F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CCE5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A8D9308" w14:textId="77777777" w:rsidTr="00AC257A">
        <w:trPr>
          <w:trHeight w:val="495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127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8D8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40153</w:t>
            </w:r>
          </w:p>
        </w:tc>
        <w:tc>
          <w:tcPr>
            <w:tcW w:w="146" w:type="dxa"/>
            <w:vAlign w:val="center"/>
            <w:hideMark/>
          </w:tcPr>
          <w:p w14:paraId="5B24B7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0CAAAB" w14:textId="77777777" w:rsidTr="00AC257A">
        <w:trPr>
          <w:trHeight w:val="6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293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E5C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ROKITNO SZLACHECKIE (od strony Łaz)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5BF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BC1C0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F94DCA2" w14:textId="77777777" w:rsidTr="00AC257A">
        <w:trPr>
          <w:trHeight w:val="585"/>
        </w:trPr>
        <w:tc>
          <w:tcPr>
            <w:tcW w:w="52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C33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18B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FFC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F11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738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626108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8575424" w14:textId="77777777" w:rsidTr="00AC257A">
        <w:trPr>
          <w:trHeight w:val="4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10C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6D5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Lipowa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B77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B0F1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34F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146" w:type="dxa"/>
            <w:vAlign w:val="center"/>
            <w:hideMark/>
          </w:tcPr>
          <w:p w14:paraId="54BC56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D940093" w14:textId="77777777" w:rsidTr="00AC257A">
        <w:trPr>
          <w:trHeight w:val="54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3C2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E03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Spacerowa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B6E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761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6FA0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5CF0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3875E85" w14:textId="77777777" w:rsidTr="00AC257A">
        <w:trPr>
          <w:trHeight w:val="49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6FBF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E0B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Świerkowa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9D78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DEA3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E7B0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146" w:type="dxa"/>
            <w:vAlign w:val="center"/>
            <w:hideMark/>
          </w:tcPr>
          <w:p w14:paraId="4A4351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0533A3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41CEE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B9C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Kwiatowa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195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7D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B04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146" w:type="dxa"/>
            <w:vAlign w:val="center"/>
            <w:hideMark/>
          </w:tcPr>
          <w:p w14:paraId="0CEAB3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D3D0DB1" w14:textId="77777777" w:rsidTr="00AC257A">
        <w:trPr>
          <w:trHeight w:val="57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AB1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9D1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Łąkowa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D8ED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EB5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2AE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146" w:type="dxa"/>
            <w:vAlign w:val="center"/>
            <w:hideMark/>
          </w:tcPr>
          <w:p w14:paraId="4EB6FE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B23B38" w14:textId="77777777" w:rsidTr="00AC257A">
        <w:trPr>
          <w:trHeight w:val="30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318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B8D0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Kazimierówka 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2EBB3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D1B74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70E7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 - odcinek od głównej drogi do nr 18 (nr dz. dr 190)</w:t>
            </w:r>
          </w:p>
        </w:tc>
        <w:tc>
          <w:tcPr>
            <w:tcW w:w="146" w:type="dxa"/>
            <w:vAlign w:val="center"/>
            <w:hideMark/>
          </w:tcPr>
          <w:p w14:paraId="0A6A0E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FE43681" w14:textId="77777777" w:rsidTr="00AC257A">
        <w:trPr>
          <w:trHeight w:val="64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698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6FA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C4FE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644C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D9346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B5C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2202F4B4" w14:textId="77777777" w:rsidTr="00AC257A">
        <w:trPr>
          <w:trHeight w:val="450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BF3B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9283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752</w:t>
            </w:r>
          </w:p>
        </w:tc>
        <w:tc>
          <w:tcPr>
            <w:tcW w:w="146" w:type="dxa"/>
            <w:vAlign w:val="center"/>
            <w:hideMark/>
          </w:tcPr>
          <w:p w14:paraId="79D2AB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AAA93BD" w14:textId="77777777" w:rsidTr="00AC257A">
        <w:trPr>
          <w:trHeight w:val="30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272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86B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EE7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DDB9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DE8B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205FC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6BFB94D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2A2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EAC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WYSOKA (od strony Łaz)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2A7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256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3B0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926F6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F4C8D25" w14:textId="77777777" w:rsidTr="00AC257A">
        <w:trPr>
          <w:trHeight w:val="540"/>
        </w:trPr>
        <w:tc>
          <w:tcPr>
            <w:tcW w:w="525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490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263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D5A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750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1AF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3A8585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73E4527" w14:textId="77777777" w:rsidTr="00AC257A">
        <w:trPr>
          <w:trHeight w:val="55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FA2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A9B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Podmiejska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213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463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F8D5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8E67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działek</w:t>
            </w:r>
          </w:p>
        </w:tc>
        <w:tc>
          <w:tcPr>
            <w:tcW w:w="146" w:type="dxa"/>
            <w:vAlign w:val="center"/>
            <w:hideMark/>
          </w:tcPr>
          <w:p w14:paraId="0D1DB1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E86D747" w14:textId="77777777" w:rsidTr="00AC257A">
        <w:trPr>
          <w:trHeight w:val="61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D46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3D7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B1A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449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B7E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Odnoga na prawo od ul. Ogrodowej (do dz. 2942)</w:t>
            </w:r>
          </w:p>
        </w:tc>
        <w:tc>
          <w:tcPr>
            <w:tcW w:w="146" w:type="dxa"/>
            <w:vAlign w:val="center"/>
            <w:hideMark/>
          </w:tcPr>
          <w:p w14:paraId="2A9198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2E91ECB" w14:textId="77777777" w:rsidTr="00AC257A">
        <w:trPr>
          <w:trHeight w:val="63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D80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2. 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059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Zielona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10A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DD6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ABA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 ul. Podmiejskiej do ul. Paderewskiego</w:t>
            </w:r>
          </w:p>
        </w:tc>
        <w:tc>
          <w:tcPr>
            <w:tcW w:w="146" w:type="dxa"/>
            <w:vAlign w:val="center"/>
            <w:hideMark/>
          </w:tcPr>
          <w:p w14:paraId="4DE7DB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BCC266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4F363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E018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1362</w:t>
            </w:r>
          </w:p>
        </w:tc>
        <w:tc>
          <w:tcPr>
            <w:tcW w:w="146" w:type="dxa"/>
            <w:vAlign w:val="center"/>
            <w:hideMark/>
          </w:tcPr>
          <w:p w14:paraId="192440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C169928" w14:textId="77777777" w:rsidTr="00AC257A">
        <w:trPr>
          <w:trHeight w:val="39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A94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CFD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510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4CD2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F77F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F99D8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58AD0E6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E62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439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PARKINGI - NA ZGŁOSZENIE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6A6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8BA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70A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3DE63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382BCCD" w14:textId="77777777" w:rsidTr="00AC257A">
        <w:trPr>
          <w:trHeight w:val="66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CE5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F09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B51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Długość w m2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22A6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496B46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C313674" w14:textId="77777777" w:rsidTr="00AC257A">
        <w:trPr>
          <w:trHeight w:val="48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1E4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90A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Kościuszki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17E9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313F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KOŚCIELE (KARPATKA)</w:t>
            </w:r>
          </w:p>
        </w:tc>
        <w:tc>
          <w:tcPr>
            <w:tcW w:w="146" w:type="dxa"/>
            <w:vAlign w:val="center"/>
            <w:hideMark/>
          </w:tcPr>
          <w:p w14:paraId="6902D1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016D2C3" w14:textId="77777777" w:rsidTr="003552AA">
        <w:trPr>
          <w:trHeight w:val="48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2CA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3FE5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2367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4F3B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POCZCIE</w:t>
            </w:r>
          </w:p>
        </w:tc>
        <w:tc>
          <w:tcPr>
            <w:tcW w:w="146" w:type="dxa"/>
            <w:vAlign w:val="center"/>
            <w:hideMark/>
          </w:tcPr>
          <w:p w14:paraId="53B634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466B411" w14:textId="77777777" w:rsidTr="003552AA">
        <w:trPr>
          <w:trHeight w:val="54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0397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94D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55EE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5BB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PRZY MOKU </w:t>
            </w:r>
          </w:p>
        </w:tc>
        <w:tc>
          <w:tcPr>
            <w:tcW w:w="146" w:type="dxa"/>
            <w:vAlign w:val="center"/>
            <w:hideMark/>
          </w:tcPr>
          <w:p w14:paraId="6FFE93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BF17762" w14:textId="77777777" w:rsidTr="003552AA">
        <w:trPr>
          <w:trHeight w:val="525"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6AC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9FF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Piotra Skargi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07F8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E37E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KOŚCIELE</w:t>
            </w:r>
          </w:p>
        </w:tc>
        <w:tc>
          <w:tcPr>
            <w:tcW w:w="146" w:type="dxa"/>
            <w:vAlign w:val="center"/>
            <w:hideMark/>
          </w:tcPr>
          <w:p w14:paraId="0D6D0F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1A58D8F" w14:textId="77777777" w:rsidTr="00AC257A">
        <w:trPr>
          <w:trHeight w:val="55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DC6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531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750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4CC3E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PRZEDSZKOLU</w:t>
            </w:r>
          </w:p>
        </w:tc>
        <w:tc>
          <w:tcPr>
            <w:tcW w:w="146" w:type="dxa"/>
            <w:vAlign w:val="center"/>
            <w:hideMark/>
          </w:tcPr>
          <w:p w14:paraId="4A7DA8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9207A9" w14:textId="77777777" w:rsidTr="00AC257A">
        <w:trPr>
          <w:trHeight w:val="64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48A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905F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placem targowym przy „MEBLOPOLU”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7670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A8EA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31C6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46BC6D" w14:textId="77777777" w:rsidTr="00AC257A">
        <w:trPr>
          <w:trHeight w:val="58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CD0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23D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Topolowa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AB0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BC96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TARGOWISKU</w:t>
            </w:r>
          </w:p>
        </w:tc>
        <w:tc>
          <w:tcPr>
            <w:tcW w:w="146" w:type="dxa"/>
            <w:vAlign w:val="center"/>
            <w:hideMark/>
          </w:tcPr>
          <w:p w14:paraId="0BD5C0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ED2F02E" w14:textId="77777777" w:rsidTr="00AC257A">
        <w:trPr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777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D4F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Wiejska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24D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128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331B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SKRZYZOWANIU Z KOŚCIUSZKI</w:t>
            </w:r>
          </w:p>
        </w:tc>
        <w:tc>
          <w:tcPr>
            <w:tcW w:w="146" w:type="dxa"/>
            <w:vAlign w:val="center"/>
            <w:hideMark/>
          </w:tcPr>
          <w:p w14:paraId="5EA1C3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AB3E2E1" w14:textId="77777777" w:rsidTr="00AC257A">
        <w:trPr>
          <w:trHeight w:val="54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50E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471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DAF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5E30D4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PLACU TARGOWYM</w:t>
            </w:r>
          </w:p>
        </w:tc>
        <w:tc>
          <w:tcPr>
            <w:tcW w:w="146" w:type="dxa"/>
            <w:vAlign w:val="center"/>
            <w:hideMark/>
          </w:tcPr>
          <w:p w14:paraId="028245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1B276EB" w14:textId="77777777" w:rsidTr="00AC257A">
        <w:trPr>
          <w:trHeight w:val="52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3C0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4D0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Traugutta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1A58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188B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Przed budynkiem UM </w:t>
            </w:r>
          </w:p>
        </w:tc>
        <w:tc>
          <w:tcPr>
            <w:tcW w:w="146" w:type="dxa"/>
            <w:vAlign w:val="center"/>
            <w:hideMark/>
          </w:tcPr>
          <w:p w14:paraId="5A9D5A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AE34319" w14:textId="77777777" w:rsidTr="00AC257A">
        <w:trPr>
          <w:trHeight w:val="54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8F1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6D8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40EE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7BCD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boku budynku</w:t>
            </w:r>
          </w:p>
        </w:tc>
        <w:tc>
          <w:tcPr>
            <w:tcW w:w="146" w:type="dxa"/>
            <w:vAlign w:val="center"/>
            <w:hideMark/>
          </w:tcPr>
          <w:p w14:paraId="7D9868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C56107D" w14:textId="77777777" w:rsidTr="00AC257A">
        <w:trPr>
          <w:trHeight w:val="48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201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463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8C75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553B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Tył budynku</w:t>
            </w:r>
          </w:p>
        </w:tc>
        <w:tc>
          <w:tcPr>
            <w:tcW w:w="146" w:type="dxa"/>
            <w:vAlign w:val="center"/>
            <w:hideMark/>
          </w:tcPr>
          <w:p w14:paraId="49C7AD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2D0FBA3" w14:textId="77777777" w:rsidTr="00AC257A">
        <w:trPr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33A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C83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Parkowa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DF05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39F2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MOK</w:t>
            </w:r>
          </w:p>
        </w:tc>
        <w:tc>
          <w:tcPr>
            <w:tcW w:w="146" w:type="dxa"/>
            <w:vAlign w:val="center"/>
            <w:hideMark/>
          </w:tcPr>
          <w:p w14:paraId="061806F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61C9842" w14:textId="77777777" w:rsidTr="00AC257A">
        <w:trPr>
          <w:trHeight w:val="51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293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BB6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Okólna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94F1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2120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1CF9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GŁÓWNY PARKING</w:t>
            </w:r>
          </w:p>
        </w:tc>
        <w:tc>
          <w:tcPr>
            <w:tcW w:w="146" w:type="dxa"/>
            <w:vAlign w:val="center"/>
            <w:hideMark/>
          </w:tcPr>
          <w:p w14:paraId="2F8F43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C026D18" w14:textId="77777777" w:rsidTr="00AC257A">
        <w:trPr>
          <w:trHeight w:val="69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9D5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F9B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4A58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285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AFDA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 WPROST PRZYSTANKA AUOBUSOWEGO </w:t>
            </w:r>
          </w:p>
        </w:tc>
        <w:tc>
          <w:tcPr>
            <w:tcW w:w="146" w:type="dxa"/>
            <w:vAlign w:val="center"/>
            <w:hideMark/>
          </w:tcPr>
          <w:p w14:paraId="2F56B2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D78E2BA" w14:textId="77777777" w:rsidTr="00AC257A">
        <w:trPr>
          <w:trHeight w:val="48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002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22E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BFA3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63BC5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ZATOCZKA AUTOBUSOWA</w:t>
            </w:r>
          </w:p>
        </w:tc>
        <w:tc>
          <w:tcPr>
            <w:tcW w:w="146" w:type="dxa"/>
            <w:vAlign w:val="center"/>
            <w:hideMark/>
          </w:tcPr>
          <w:p w14:paraId="4E0694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B2E230E" w14:textId="77777777" w:rsidTr="00AC257A">
        <w:trPr>
          <w:trHeight w:val="52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EDE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F22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Dworcowa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27F7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2FEB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KŁADCE</w:t>
            </w:r>
          </w:p>
        </w:tc>
        <w:tc>
          <w:tcPr>
            <w:tcW w:w="146" w:type="dxa"/>
            <w:vAlign w:val="center"/>
            <w:hideMark/>
          </w:tcPr>
          <w:p w14:paraId="61739B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6E5204C" w14:textId="77777777" w:rsidTr="00AC257A">
        <w:trPr>
          <w:trHeight w:val="46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3A0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DAB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Spółdzielcza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D68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285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7BEB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058C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1DF1250" w14:textId="77777777" w:rsidTr="00AC257A">
        <w:trPr>
          <w:trHeight w:val="51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4DC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6677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Częstochowska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79A2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AB195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AECC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AEFBEEB" w14:textId="77777777" w:rsidTr="00AC257A">
        <w:trPr>
          <w:trHeight w:val="58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E57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2A0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Jesionowa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0677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294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8DDD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PLACU ZABAW</w:t>
            </w:r>
          </w:p>
        </w:tc>
        <w:tc>
          <w:tcPr>
            <w:tcW w:w="146" w:type="dxa"/>
            <w:vAlign w:val="center"/>
            <w:hideMark/>
          </w:tcPr>
          <w:p w14:paraId="6183DE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D7B5E63" w14:textId="77777777" w:rsidTr="00AC257A">
        <w:trPr>
          <w:trHeight w:val="43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BEA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F070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 budynku KTS ul. Spółdzielcza (od str. ul. Mickiewicza)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212EF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91397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BUDYNKU</w:t>
            </w:r>
          </w:p>
        </w:tc>
        <w:tc>
          <w:tcPr>
            <w:tcW w:w="146" w:type="dxa"/>
            <w:vAlign w:val="center"/>
            <w:hideMark/>
          </w:tcPr>
          <w:p w14:paraId="3FB2127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984C205" w14:textId="77777777" w:rsidTr="00AC257A">
        <w:trPr>
          <w:trHeight w:val="46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0B8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EA3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56E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272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09FA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 SKWERZE</w:t>
            </w:r>
          </w:p>
        </w:tc>
        <w:tc>
          <w:tcPr>
            <w:tcW w:w="146" w:type="dxa"/>
            <w:vAlign w:val="center"/>
            <w:hideMark/>
          </w:tcPr>
          <w:p w14:paraId="17CC73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4115B5B" w14:textId="77777777" w:rsidTr="00AC257A">
        <w:trPr>
          <w:trHeight w:val="450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13F52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B0FA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11344</w:t>
            </w:r>
          </w:p>
        </w:tc>
        <w:tc>
          <w:tcPr>
            <w:tcW w:w="146" w:type="dxa"/>
            <w:vAlign w:val="center"/>
            <w:hideMark/>
          </w:tcPr>
          <w:p w14:paraId="5580AA4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FEBBB22" w14:textId="77777777" w:rsidTr="00AC257A">
        <w:trPr>
          <w:trHeight w:val="30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A8B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D28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BF4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AB67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7897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06078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1F3AF75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6EA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6F6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CHODNIKI - NA ZGŁOSZENIE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FD1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9871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056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E154B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B1F197B" w14:textId="77777777" w:rsidTr="00AC257A">
        <w:trPr>
          <w:trHeight w:val="64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F0E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E16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E9D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046FEB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54B0BB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4CDBD56" w14:textId="77777777" w:rsidTr="00AC257A">
        <w:trPr>
          <w:trHeight w:val="66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132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179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Kościuszki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84F9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657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5D38B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STRONA PRAWA OD DELIKATESÓW CENTRUM W KIERUNKU ROKITNA</w:t>
            </w:r>
          </w:p>
        </w:tc>
        <w:tc>
          <w:tcPr>
            <w:tcW w:w="146" w:type="dxa"/>
            <w:vAlign w:val="center"/>
            <w:hideMark/>
          </w:tcPr>
          <w:p w14:paraId="5F943B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D866B70" w14:textId="77777777" w:rsidTr="003552AA">
        <w:trPr>
          <w:trHeight w:val="61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56C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FFA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B4BC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860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789671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STRONA LEWA OD DELIKATESÓW CENTRUM W KIERUNKU ROKITNA</w:t>
            </w:r>
          </w:p>
        </w:tc>
        <w:tc>
          <w:tcPr>
            <w:tcW w:w="146" w:type="dxa"/>
            <w:vAlign w:val="center"/>
            <w:hideMark/>
          </w:tcPr>
          <w:p w14:paraId="3E9F3A2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3EB0E3F" w14:textId="77777777" w:rsidTr="003552AA">
        <w:trPr>
          <w:trHeight w:val="69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4AB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B01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C4FF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AD4BC2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RONDA DO UL. SZLACHECKIEJ W ROKITNIE</w:t>
            </w:r>
          </w:p>
        </w:tc>
        <w:tc>
          <w:tcPr>
            <w:tcW w:w="146" w:type="dxa"/>
            <w:vAlign w:val="center"/>
            <w:hideMark/>
          </w:tcPr>
          <w:p w14:paraId="7E440E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2F0B11D" w14:textId="77777777" w:rsidTr="00AC257A">
        <w:trPr>
          <w:trHeight w:val="60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E50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2C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Dworcowa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E201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71A204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PO STRONIE PRZYSTANKU WZDŁUŻ PARKINGU</w:t>
            </w:r>
          </w:p>
        </w:tc>
        <w:tc>
          <w:tcPr>
            <w:tcW w:w="146" w:type="dxa"/>
            <w:vAlign w:val="center"/>
            <w:hideMark/>
          </w:tcPr>
          <w:p w14:paraId="6F89C2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F83A808" w14:textId="77777777" w:rsidTr="00AC257A">
        <w:trPr>
          <w:trHeight w:val="60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7599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598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0F65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177D2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PAROWOZU DO KOŃCA PARKINGU PO LEWEJ STR.</w:t>
            </w:r>
          </w:p>
        </w:tc>
        <w:tc>
          <w:tcPr>
            <w:tcW w:w="146" w:type="dxa"/>
            <w:vAlign w:val="center"/>
            <w:hideMark/>
          </w:tcPr>
          <w:p w14:paraId="2CCAEA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7456BE5" w14:textId="77777777" w:rsidTr="00AC257A">
        <w:trPr>
          <w:trHeight w:val="43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22A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FCF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7955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17D740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 PAROWOZIE</w:t>
            </w:r>
          </w:p>
        </w:tc>
        <w:tc>
          <w:tcPr>
            <w:tcW w:w="146" w:type="dxa"/>
            <w:vAlign w:val="center"/>
            <w:hideMark/>
          </w:tcPr>
          <w:p w14:paraId="37DA28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46818CA" w14:textId="77777777" w:rsidTr="00AC257A">
        <w:trPr>
          <w:trHeight w:val="555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4D4906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8E6C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Kochanowskiego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64E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755244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PRAWA STRONA W KIERUNKU KŁADKI</w:t>
            </w:r>
          </w:p>
        </w:tc>
        <w:tc>
          <w:tcPr>
            <w:tcW w:w="146" w:type="dxa"/>
            <w:vAlign w:val="center"/>
            <w:hideMark/>
          </w:tcPr>
          <w:p w14:paraId="701804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1A8AEDE" w14:textId="77777777" w:rsidTr="00AC257A">
        <w:trPr>
          <w:trHeight w:val="61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088BDB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7EAF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1A42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1D8364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LEWA STRONA W KIERUNKU KŁADKI</w:t>
            </w:r>
          </w:p>
        </w:tc>
        <w:tc>
          <w:tcPr>
            <w:tcW w:w="146" w:type="dxa"/>
            <w:vAlign w:val="center"/>
            <w:hideMark/>
          </w:tcPr>
          <w:p w14:paraId="54ADFB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0DEB10F" w14:textId="77777777" w:rsidTr="00AC257A">
        <w:trPr>
          <w:trHeight w:val="570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4936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C024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Spółdzielcza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4C21A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7B389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PRAWA STRONA OD PRZYSTANKU PRZY UL. CZĘSTOCHOWSKIEJ W KIERUNKU KŁADKI</w:t>
            </w:r>
          </w:p>
        </w:tc>
        <w:tc>
          <w:tcPr>
            <w:tcW w:w="146" w:type="dxa"/>
            <w:vAlign w:val="center"/>
            <w:hideMark/>
          </w:tcPr>
          <w:p w14:paraId="6DA0E7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90C5CBC" w14:textId="77777777" w:rsidTr="00AC257A">
        <w:trPr>
          <w:trHeight w:val="585"/>
        </w:trPr>
        <w:tc>
          <w:tcPr>
            <w:tcW w:w="5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3B5A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1B0A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39F9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42EE6C3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PRZYSTANKU W KIERUNKU KOŚCIAŁA – WZDŁUŻ UL. CZESTOCHOWSKIEJ</w:t>
            </w:r>
          </w:p>
        </w:tc>
        <w:tc>
          <w:tcPr>
            <w:tcW w:w="146" w:type="dxa"/>
            <w:vAlign w:val="center"/>
            <w:hideMark/>
          </w:tcPr>
          <w:p w14:paraId="4FBAB7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15DB12F" w14:textId="77777777" w:rsidTr="00AC257A">
        <w:trPr>
          <w:trHeight w:val="690"/>
        </w:trPr>
        <w:tc>
          <w:tcPr>
            <w:tcW w:w="5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4E86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82B7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CA46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ECF4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LEWA STRONA OD PRZYSTANKU PRZY UL. CZĘSTOCHOWSKIEJ W KIERUNKU KŁADKI</w:t>
            </w:r>
          </w:p>
        </w:tc>
        <w:tc>
          <w:tcPr>
            <w:tcW w:w="146" w:type="dxa"/>
            <w:vAlign w:val="center"/>
            <w:hideMark/>
          </w:tcPr>
          <w:p w14:paraId="0D744A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90FDF8" w14:textId="77777777" w:rsidTr="00AC257A">
        <w:trPr>
          <w:trHeight w:val="69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332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FEE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Konstytucji 3 Maja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CCFA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C3E67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STRONA PRAWA OD UL. TRAUGUTTA W KIERUNKU ROKITNA</w:t>
            </w:r>
          </w:p>
        </w:tc>
        <w:tc>
          <w:tcPr>
            <w:tcW w:w="146" w:type="dxa"/>
            <w:vAlign w:val="center"/>
            <w:hideMark/>
          </w:tcPr>
          <w:p w14:paraId="066D20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7ABF5D1" w14:textId="77777777" w:rsidTr="00AC257A">
        <w:trPr>
          <w:trHeight w:val="645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BD9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960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83E4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FA2E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STRONA LEWA OD UL. TRAUGUTTA W KIERUNKU ROKITNA</w:t>
            </w:r>
          </w:p>
        </w:tc>
        <w:tc>
          <w:tcPr>
            <w:tcW w:w="146" w:type="dxa"/>
            <w:vAlign w:val="center"/>
            <w:hideMark/>
          </w:tcPr>
          <w:p w14:paraId="5EE7A4D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58D0187" w14:textId="77777777" w:rsidTr="00AC257A">
        <w:trPr>
          <w:trHeight w:val="405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23C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071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Wiejska (deptak)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6881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915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43BF6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RYNKU DO ZALWEU</w:t>
            </w:r>
          </w:p>
        </w:tc>
        <w:tc>
          <w:tcPr>
            <w:tcW w:w="146" w:type="dxa"/>
            <w:vAlign w:val="center"/>
            <w:hideMark/>
          </w:tcPr>
          <w:p w14:paraId="6B70E8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738CD76" w14:textId="77777777" w:rsidTr="00AC257A">
        <w:trPr>
          <w:trHeight w:val="75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088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C15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Ścieżka rowerowa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E3E8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2330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2561C1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UL. CZĘSTOCHOWSKIEJ W ŁAZACH DO UL. ZWYCIĘSTWA W CIAGOWICACH</w:t>
            </w:r>
          </w:p>
        </w:tc>
        <w:tc>
          <w:tcPr>
            <w:tcW w:w="146" w:type="dxa"/>
            <w:vAlign w:val="center"/>
            <w:hideMark/>
          </w:tcPr>
          <w:p w14:paraId="324F4C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71D8A7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2EF4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296A45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8127</w:t>
            </w:r>
          </w:p>
        </w:tc>
        <w:tc>
          <w:tcPr>
            <w:tcW w:w="146" w:type="dxa"/>
            <w:vAlign w:val="center"/>
            <w:hideMark/>
          </w:tcPr>
          <w:p w14:paraId="6CE822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18988EF" w14:textId="77777777" w:rsidTr="00AC257A">
        <w:trPr>
          <w:trHeight w:val="30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14C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298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D51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746E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8502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FC7DD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CA0969" w14:textId="77777777" w:rsidTr="00AC257A">
        <w:trPr>
          <w:trHeight w:val="30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735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DB8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248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7CC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1D0B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E9FDC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A829940" w14:textId="77777777" w:rsidTr="00AC257A">
        <w:trPr>
          <w:trHeight w:val="49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7D2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B115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ROKITNO SZLACHECKIE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461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1AB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9925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9C0F4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EFA5028" w14:textId="77777777" w:rsidTr="00AC257A">
        <w:trPr>
          <w:trHeight w:val="64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DE6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DC7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CD38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BAD8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BB7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524F80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AEB8384" w14:textId="77777777" w:rsidTr="00AC257A">
        <w:trPr>
          <w:trHeight w:val="420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1F9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319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Wąska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633F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35A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4F12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MAŁY SPRZĘT  </w:t>
            </w:r>
          </w:p>
        </w:tc>
        <w:tc>
          <w:tcPr>
            <w:tcW w:w="146" w:type="dxa"/>
            <w:vAlign w:val="center"/>
            <w:hideMark/>
          </w:tcPr>
          <w:p w14:paraId="40E4F72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4687FBE" w14:textId="77777777" w:rsidTr="00AC257A">
        <w:trPr>
          <w:trHeight w:val="372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136B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C190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Nowe Życie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96E5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A29E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95CB1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9D4B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75A1335" w14:textId="77777777" w:rsidTr="00AC257A">
        <w:trPr>
          <w:trHeight w:val="420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991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4A1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Polna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E3A7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68AE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C84C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nr 11</w:t>
            </w:r>
          </w:p>
        </w:tc>
        <w:tc>
          <w:tcPr>
            <w:tcW w:w="146" w:type="dxa"/>
            <w:vAlign w:val="center"/>
            <w:hideMark/>
          </w:tcPr>
          <w:p w14:paraId="34DFC3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52A87F7" w14:textId="77777777" w:rsidTr="00AC257A">
        <w:trPr>
          <w:trHeight w:val="480"/>
        </w:trPr>
        <w:tc>
          <w:tcPr>
            <w:tcW w:w="5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F987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900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Zielona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89A31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682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350C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7F83F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MAŁY SPRZĘT</w:t>
            </w:r>
          </w:p>
        </w:tc>
        <w:tc>
          <w:tcPr>
            <w:tcW w:w="146" w:type="dxa"/>
            <w:vAlign w:val="center"/>
            <w:hideMark/>
          </w:tcPr>
          <w:p w14:paraId="52F67D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F8117F" w14:textId="77777777" w:rsidTr="00AC257A">
        <w:trPr>
          <w:trHeight w:val="525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F05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149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01F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6E3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29C1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WĄSKI JEDNOKIERUNKOWY ODCINEK – MAŁY SPRZĘT</w:t>
            </w:r>
          </w:p>
        </w:tc>
        <w:tc>
          <w:tcPr>
            <w:tcW w:w="146" w:type="dxa"/>
            <w:vAlign w:val="center"/>
            <w:hideMark/>
          </w:tcPr>
          <w:p w14:paraId="4E1BE3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9FC5485" w14:textId="77777777" w:rsidTr="00AC257A">
        <w:trPr>
          <w:trHeight w:val="480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3FA9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181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Długa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85E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D9F5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64A6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2253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C87B884" w14:textId="77777777" w:rsidTr="003552AA">
        <w:trPr>
          <w:trHeight w:val="469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33C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8306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Piaskowa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A07E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50F0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BDF4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4985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9652C93" w14:textId="77777777" w:rsidTr="003552AA">
        <w:trPr>
          <w:trHeight w:val="469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E624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C9B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Ignacego Krasickiego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42A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540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2D4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E409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25</w:t>
            </w:r>
          </w:p>
        </w:tc>
        <w:tc>
          <w:tcPr>
            <w:tcW w:w="146" w:type="dxa"/>
            <w:vAlign w:val="center"/>
            <w:hideMark/>
          </w:tcPr>
          <w:p w14:paraId="3DAFB9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718F2D3" w14:textId="77777777" w:rsidTr="003552AA">
        <w:trPr>
          <w:trHeight w:val="31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BB6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C8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Ogrodowa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D0878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975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EBC4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D191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B7252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B6E5503" w14:textId="77777777" w:rsidTr="00AC257A">
        <w:trPr>
          <w:trHeight w:val="192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888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B8B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6FD08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32BF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D8C9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4702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C257A" w:rsidRPr="00AC257A" w14:paraId="6E7EDBA0" w14:textId="77777777" w:rsidTr="00AC257A">
        <w:trPr>
          <w:trHeight w:val="469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048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106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64FD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5E9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C0E6B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za nr 16C</w:t>
            </w:r>
          </w:p>
        </w:tc>
        <w:tc>
          <w:tcPr>
            <w:tcW w:w="146" w:type="dxa"/>
            <w:vAlign w:val="center"/>
            <w:hideMark/>
          </w:tcPr>
          <w:p w14:paraId="17608F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E4ADE8E" w14:textId="77777777" w:rsidTr="00AC257A">
        <w:trPr>
          <w:trHeight w:val="645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C89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2ED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B17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094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F37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końca ostatniego zabudowania za nr 9A</w:t>
            </w:r>
          </w:p>
        </w:tc>
        <w:tc>
          <w:tcPr>
            <w:tcW w:w="146" w:type="dxa"/>
            <w:vAlign w:val="center"/>
            <w:hideMark/>
          </w:tcPr>
          <w:p w14:paraId="5A4904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8ACD20B" w14:textId="77777777" w:rsidTr="00AC257A">
        <w:trPr>
          <w:trHeight w:val="492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8C78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A52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Krótka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E045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998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CD1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ACE3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870CA5" w14:textId="77777777" w:rsidTr="00AC257A">
        <w:trPr>
          <w:trHeight w:val="529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2D9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BCD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Górna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AED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3F0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8B7D5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nr 12</w:t>
            </w:r>
          </w:p>
        </w:tc>
        <w:tc>
          <w:tcPr>
            <w:tcW w:w="146" w:type="dxa"/>
            <w:vAlign w:val="center"/>
            <w:hideMark/>
          </w:tcPr>
          <w:p w14:paraId="70552C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4BC64F7" w14:textId="77777777" w:rsidTr="00AC257A">
        <w:trPr>
          <w:trHeight w:val="492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CD26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0D0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Laskowa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953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51AC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0941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8EFE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BF34A0" w14:textId="77777777" w:rsidTr="00AC257A">
        <w:trPr>
          <w:trHeight w:val="480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A4CC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FF0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Sosnowa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A28A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5B0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38F22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 zgłoszenie</w:t>
            </w:r>
          </w:p>
        </w:tc>
        <w:tc>
          <w:tcPr>
            <w:tcW w:w="146" w:type="dxa"/>
            <w:vAlign w:val="center"/>
            <w:hideMark/>
          </w:tcPr>
          <w:p w14:paraId="79ADEF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C92C9B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2AC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3641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8021</w:t>
            </w:r>
          </w:p>
        </w:tc>
        <w:tc>
          <w:tcPr>
            <w:tcW w:w="146" w:type="dxa"/>
            <w:vAlign w:val="center"/>
            <w:hideMark/>
          </w:tcPr>
          <w:p w14:paraId="351279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A5B5B5D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100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3EEE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097E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FD1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F6D7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31868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16D4AA5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CC6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A82F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CHODNIKI - NA ZGŁOSZENIE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F12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2F5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EC9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79104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EF3F400" w14:textId="77777777" w:rsidTr="00AC257A">
        <w:trPr>
          <w:trHeight w:val="630"/>
        </w:trPr>
        <w:tc>
          <w:tcPr>
            <w:tcW w:w="52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588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1AB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BA7C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37A3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6A969C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9F46B13" w14:textId="77777777" w:rsidTr="00AC257A">
        <w:trPr>
          <w:trHeight w:val="330"/>
        </w:trPr>
        <w:tc>
          <w:tcPr>
            <w:tcW w:w="5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46D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54E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Szlachecka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F91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1270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25D9D6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Kościuszki w Łazach do ul. Zielonej</w:t>
            </w:r>
          </w:p>
        </w:tc>
        <w:tc>
          <w:tcPr>
            <w:tcW w:w="146" w:type="dxa"/>
            <w:vAlign w:val="center"/>
            <w:hideMark/>
          </w:tcPr>
          <w:p w14:paraId="1C6C83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95937AB" w14:textId="77777777" w:rsidTr="00AC257A">
        <w:trPr>
          <w:trHeight w:val="330"/>
        </w:trPr>
        <w:tc>
          <w:tcPr>
            <w:tcW w:w="5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C61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94B7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237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278C6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Zielonej do ul. 1 Maja 4</w:t>
            </w:r>
          </w:p>
        </w:tc>
        <w:tc>
          <w:tcPr>
            <w:tcW w:w="146" w:type="dxa"/>
            <w:vAlign w:val="center"/>
            <w:hideMark/>
          </w:tcPr>
          <w:p w14:paraId="3A4161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E3773C9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998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115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Szkolna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4C3E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41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1D1EA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2EF3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ABCF57A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1B8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F3A0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1-go Maja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297F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4D45C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7BF6E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91A3CCD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254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11F87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2866</w:t>
            </w:r>
          </w:p>
        </w:tc>
        <w:tc>
          <w:tcPr>
            <w:tcW w:w="146" w:type="dxa"/>
            <w:vAlign w:val="center"/>
            <w:hideMark/>
          </w:tcPr>
          <w:p w14:paraId="3A76C2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6E23106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B8A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6880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DF2E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D3B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7C9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F0250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08DA3D" w14:textId="77777777" w:rsidTr="00AC257A">
        <w:trPr>
          <w:trHeight w:val="43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F6C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9A3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F34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0FC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3CE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CD6F88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19345DB" w14:textId="77777777" w:rsidTr="00AC257A">
        <w:trPr>
          <w:trHeight w:val="27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91A6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766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MITRĘGA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41C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0F1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5145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87B69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7CEF579" w14:textId="77777777" w:rsidTr="00AC257A">
        <w:trPr>
          <w:trHeight w:val="64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BBB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688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FBE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F8462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7DA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1F80B5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4FF2BCE" w14:textId="77777777" w:rsidTr="00AC257A">
        <w:trPr>
          <w:trHeight w:val="458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BFB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721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Biwakowa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E0F8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7C0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B9E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274E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4CF76EE" w14:textId="77777777" w:rsidTr="00AC257A">
        <w:trPr>
          <w:trHeight w:val="458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40712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1AD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Leśna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E9F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28E8A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3417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A42F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636027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126E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2680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46" w:type="dxa"/>
            <w:vAlign w:val="center"/>
            <w:hideMark/>
          </w:tcPr>
          <w:p w14:paraId="1C1F00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CB2E53C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CAB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41C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A4A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FEE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F804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9B9EC8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192AAC9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0F6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D86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192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6ED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A59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E9768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D5542A2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EB8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47F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CHODNIKI - NA ZGŁOSZENIE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A09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06B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D9D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2B1E2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A97B27F" w14:textId="77777777" w:rsidTr="00AC257A">
        <w:trPr>
          <w:trHeight w:val="705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A1AF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3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A49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0D6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AE49D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6B54AD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93BF6E7" w14:textId="77777777" w:rsidTr="00AC257A">
        <w:trPr>
          <w:trHeight w:val="480"/>
        </w:trPr>
        <w:tc>
          <w:tcPr>
            <w:tcW w:w="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774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570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Pilicka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5450B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4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A9477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Rokickiej do końca zabudowań</w:t>
            </w:r>
          </w:p>
        </w:tc>
        <w:tc>
          <w:tcPr>
            <w:tcW w:w="146" w:type="dxa"/>
            <w:vAlign w:val="center"/>
            <w:hideMark/>
          </w:tcPr>
          <w:p w14:paraId="682833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40C77AD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BF3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2832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46" w:type="dxa"/>
            <w:vAlign w:val="center"/>
            <w:hideMark/>
          </w:tcPr>
          <w:p w14:paraId="732957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E531F3E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7D1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A61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A6E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D01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095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BB8DF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B1A8C06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255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DCA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0BF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6F8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A91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3CE442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24C7C6A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AB0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519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HUTKI-KANKI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78F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CE8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F58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123B7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C08859A" w14:textId="77777777" w:rsidTr="00AC257A">
        <w:trPr>
          <w:trHeight w:val="64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DD5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5B9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33C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31A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A59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146" w:type="dxa"/>
            <w:vAlign w:val="center"/>
            <w:hideMark/>
          </w:tcPr>
          <w:p w14:paraId="277F5C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EA4CEBA" w14:textId="77777777" w:rsidTr="00AC257A">
        <w:trPr>
          <w:trHeight w:val="458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A48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B85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Chełmska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314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6C8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602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7AEF9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DF5178" w14:textId="77777777" w:rsidTr="00AC257A">
        <w:trPr>
          <w:trHeight w:val="645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9B8B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407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Jurajska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2290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BC6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BE3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nr 25 do końca zabudowań za nr 44</w:t>
            </w:r>
          </w:p>
        </w:tc>
        <w:tc>
          <w:tcPr>
            <w:tcW w:w="146" w:type="dxa"/>
            <w:vAlign w:val="center"/>
            <w:hideMark/>
          </w:tcPr>
          <w:p w14:paraId="7F493E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C0C1FC5" w14:textId="77777777" w:rsidTr="00AC257A">
        <w:trPr>
          <w:trHeight w:val="518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538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5BF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Lawendowa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D941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03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61B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95E8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16BB451" w14:textId="77777777" w:rsidTr="00AC257A">
        <w:trPr>
          <w:trHeight w:val="503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BAA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2A54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Ogrodowa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A734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4EC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264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DA9A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F6636F" w14:textId="77777777" w:rsidTr="00AC257A">
        <w:trPr>
          <w:trHeight w:val="690"/>
        </w:trPr>
        <w:tc>
          <w:tcPr>
            <w:tcW w:w="5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12B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C1D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Skalna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1B1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3AB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E7A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na prawo do ul. Ogrodowej</w:t>
            </w:r>
          </w:p>
        </w:tc>
        <w:tc>
          <w:tcPr>
            <w:tcW w:w="146" w:type="dxa"/>
            <w:vAlign w:val="center"/>
            <w:hideMark/>
          </w:tcPr>
          <w:p w14:paraId="5885E6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334EA2" w14:textId="77777777" w:rsidTr="00AC257A">
        <w:trPr>
          <w:trHeight w:val="33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167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FF8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1CC5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247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A92A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29E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na lewo do nr 2D</w:t>
            </w:r>
          </w:p>
        </w:tc>
        <w:tc>
          <w:tcPr>
            <w:tcW w:w="146" w:type="dxa"/>
            <w:vAlign w:val="center"/>
            <w:hideMark/>
          </w:tcPr>
          <w:p w14:paraId="0FF899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F471E87" w14:textId="77777777" w:rsidTr="00AC257A">
        <w:trPr>
          <w:trHeight w:val="1275"/>
        </w:trPr>
        <w:tc>
          <w:tcPr>
            <w:tcW w:w="5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C82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A02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Pustynna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2B43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7A3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98D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skrzyżowania z ul. Sosnową do ostatniego zabudowania (nr 11) – NA ZGŁOSZENIE</w:t>
            </w:r>
          </w:p>
        </w:tc>
        <w:tc>
          <w:tcPr>
            <w:tcW w:w="146" w:type="dxa"/>
            <w:vAlign w:val="center"/>
            <w:hideMark/>
          </w:tcPr>
          <w:p w14:paraId="25D81F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7EBE7F4" w14:textId="77777777" w:rsidTr="00AC257A">
        <w:trPr>
          <w:trHeight w:val="330"/>
        </w:trPr>
        <w:tc>
          <w:tcPr>
            <w:tcW w:w="4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B25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9D9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1559</w:t>
            </w:r>
          </w:p>
        </w:tc>
        <w:tc>
          <w:tcPr>
            <w:tcW w:w="146" w:type="dxa"/>
            <w:vAlign w:val="center"/>
            <w:hideMark/>
          </w:tcPr>
          <w:p w14:paraId="088B02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AC378D6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E54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67034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645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54B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FF6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5A6602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33E34B" w14:textId="77777777" w:rsidTr="00AC257A">
        <w:trPr>
          <w:trHeight w:val="37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F58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455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STREFA I: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90E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D920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8911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8837B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3EB2C48" w14:textId="77777777" w:rsidTr="00AC257A">
        <w:trPr>
          <w:trHeight w:val="31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380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38B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012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12D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D0B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D5F16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642DAF8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EAF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E6731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DROGI (KM):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7CFB0A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52117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8E6F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236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B6254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B88427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739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4C6DD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PARKINGI (M2):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24334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11344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00B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2E18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3D2F2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9B6DEA7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287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F441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CHODNIKI (MB):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38D89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11243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4A5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D30E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A0B2C7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249ED6C" w14:textId="77777777" w:rsidTr="00AC257A">
        <w:trPr>
          <w:trHeight w:val="33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870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4A21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POJEMNIKI Z PIASKIEM(SZT)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EE7B3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6B03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247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FED00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DD4A209" w14:textId="77777777" w:rsidR="00726BFB" w:rsidRDefault="00726BFB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tbl>
      <w:tblPr>
        <w:tblW w:w="8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280"/>
        <w:gridCol w:w="1380"/>
        <w:gridCol w:w="1101"/>
        <w:gridCol w:w="3340"/>
      </w:tblGrid>
      <w:tr w:rsidR="00AC257A" w:rsidRPr="00AC257A" w14:paraId="78B519D9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A66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19AC9" w14:textId="4C71BED3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WYKAZ DRÓG STREFA II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BD8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BEAA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817A94D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D81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3A7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739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792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237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6F5D028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6F0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201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NIEGOWONICE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9DC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655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04E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5A8349F" w14:textId="77777777" w:rsidTr="00AC257A">
        <w:trPr>
          <w:trHeight w:val="64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F5B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B2C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A510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43B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A987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763618DD" w14:textId="77777777" w:rsidTr="00AC257A">
        <w:trPr>
          <w:trHeight w:val="57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789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D60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Zbożowa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910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6ED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A98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F04E6DD" w14:textId="77777777" w:rsidTr="00AC257A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4CF4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157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Fabryczna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9686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66A9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1502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651F090" w14:textId="77777777" w:rsidTr="00AC25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95EF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BEEE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A27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00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9B0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4B55B50B" w14:textId="77777777" w:rsidTr="00AC257A">
        <w:trPr>
          <w:trHeight w:val="623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690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5C7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Bystrzynowska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9A6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D15A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4D7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DROGA ASFALTOWA</w:t>
            </w:r>
          </w:p>
        </w:tc>
      </w:tr>
      <w:tr w:rsidR="00AC257A" w:rsidRPr="00AC257A" w14:paraId="5F40658F" w14:textId="77777777" w:rsidTr="003552AA">
        <w:trPr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F4E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3EC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5A98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623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D33F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DROGA Z PŁYT – UTRUDNIONY DOJAZD</w:t>
            </w:r>
          </w:p>
        </w:tc>
      </w:tr>
      <w:tr w:rsidR="00AC257A" w:rsidRPr="00AC257A" w14:paraId="776F2D6F" w14:textId="77777777" w:rsidTr="003552AA">
        <w:trPr>
          <w:trHeight w:val="73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5187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918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Cmentarna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7FD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A6D5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08E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27FAE3B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EF5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886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Górna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8A9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636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0B6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82C5C54" w14:textId="77777777" w:rsidTr="00AC257A">
        <w:trPr>
          <w:trHeight w:val="61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BD60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F17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Małobądzka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2ADF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9615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97C9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4C48393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EDA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363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Niska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9D1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81C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AA1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3DADE0B" w14:textId="77777777" w:rsidTr="00AC257A">
        <w:trPr>
          <w:trHeight w:val="709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8594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6899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Kościelna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9E6B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4A1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3F7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F757E48" w14:textId="77777777" w:rsidTr="00AC257A">
        <w:trPr>
          <w:trHeight w:val="68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526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333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Starowiejska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1F8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6FA9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8DE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EC0E924" w14:textId="77777777" w:rsidTr="00AC257A">
        <w:trPr>
          <w:trHeight w:val="45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A5B8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666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Jurajska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E34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50E7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812A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443A67C1" w14:textId="77777777" w:rsidTr="00AC257A">
        <w:trPr>
          <w:trHeight w:val="43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CB45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F32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Źródlana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456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356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D76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0FBDC72" w14:textId="77777777" w:rsidTr="00AC257A">
        <w:trPr>
          <w:trHeight w:val="8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388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425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Odnoga od ul. Pilickiej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5E76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B74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E6A2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Nr dz. geod. 9252 – MAŁY SPRZĘT</w:t>
            </w:r>
          </w:p>
        </w:tc>
      </w:tr>
      <w:tr w:rsidR="00AC257A" w:rsidRPr="00AC257A" w14:paraId="29DE17A9" w14:textId="77777777" w:rsidTr="00AC257A">
        <w:trPr>
          <w:trHeight w:val="74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4DFA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5B6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Strażacka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D177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9C7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418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5542C477" w14:textId="77777777" w:rsidTr="00AC257A">
        <w:trPr>
          <w:trHeight w:val="81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E8A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C13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ul. Kościuszki do nr 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976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F1B7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D6ED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Działka 9313 – MAŁY SPRZĘT</w:t>
            </w:r>
          </w:p>
        </w:tc>
      </w:tr>
      <w:tr w:rsidR="00AC257A" w:rsidRPr="00AC257A" w14:paraId="37F7AD96" w14:textId="77777777" w:rsidTr="00AC257A">
        <w:trPr>
          <w:trHeight w:val="69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7DB3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128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Nowowiejska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6B18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6B59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21E26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D53F2EA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B2C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189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Cicha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A850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E73A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694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0939FE84" w14:textId="77777777" w:rsidTr="00AC257A">
        <w:trPr>
          <w:trHeight w:val="66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AC3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C586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Ogrodowa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7538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B8D0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DD0C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474E016D" w14:textId="77777777" w:rsidTr="00AC257A">
        <w:trPr>
          <w:trHeight w:val="66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5BD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D90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Partyzantów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F5D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698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142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E0741B4" w14:textId="77777777" w:rsidTr="00AC257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984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9E4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Królowej Jadwigi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43E8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EF41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701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595B298" w14:textId="77777777" w:rsidTr="00AC257A">
        <w:trPr>
          <w:trHeight w:val="54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06EA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1FB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Słoneczna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68A7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BF07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F601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7945DE2" w14:textId="77777777" w:rsidTr="00AC257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12AD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547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Spokojna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DB1A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5B3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EBE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9EC6CD2" w14:textId="77777777" w:rsidTr="00AC257A">
        <w:trPr>
          <w:trHeight w:val="51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2846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DA9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Krótka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3BE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F71A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73D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MAŁY SPRZĘT</w:t>
            </w:r>
          </w:p>
        </w:tc>
      </w:tr>
      <w:tr w:rsidR="00AC257A" w:rsidRPr="00AC257A" w14:paraId="5AAB81FE" w14:textId="77777777" w:rsidTr="00AC257A">
        <w:trPr>
          <w:trHeight w:val="769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76F4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40E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Lipowa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E16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EB6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86E2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 Odcinek asfaltowy (do skrzyżowania z działką nr 9303) </w:t>
            </w:r>
          </w:p>
        </w:tc>
      </w:tr>
      <w:tr w:rsidR="00AC257A" w:rsidRPr="00AC257A" w14:paraId="4B7FB65B" w14:textId="77777777" w:rsidTr="00AC257A">
        <w:trPr>
          <w:trHeight w:val="64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6CA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190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46D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50A9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F393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szutrowy</w:t>
            </w:r>
          </w:p>
        </w:tc>
      </w:tr>
      <w:tr w:rsidR="00AC257A" w:rsidRPr="00AC257A" w14:paraId="7B77F83F" w14:textId="77777777" w:rsidTr="003552A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39C3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DF8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Okrągła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26B7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295B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773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471F7AD" w14:textId="77777777" w:rsidTr="003552AA">
        <w:trPr>
          <w:trHeight w:val="52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B8B7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304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Działka dr 9303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2474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440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6516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EB7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5D90EE3" w14:textId="77777777" w:rsidTr="00AC257A">
        <w:trPr>
          <w:trHeight w:val="529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7636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DC2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Św. Jana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934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B71D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BF2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7A5FC639" w14:textId="77777777" w:rsidTr="00AC257A">
        <w:trPr>
          <w:trHeight w:val="552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CF6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121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D309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EF79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E10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8 i 9 - MAŁY SPRZĘT</w:t>
            </w:r>
          </w:p>
        </w:tc>
      </w:tr>
      <w:tr w:rsidR="00AC257A" w:rsidRPr="00AC257A" w14:paraId="091E8D7C" w14:textId="77777777" w:rsidTr="003552A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45FE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F3F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Zielona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D739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A665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416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7CD511DF" w14:textId="77777777" w:rsidTr="003552AA">
        <w:trPr>
          <w:trHeight w:val="720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676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BF7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Wąska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94E3E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F764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DC6C0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Główna droga - MAŁY SPRZĘT – UTRUDNIONY DOJAZD</w:t>
            </w:r>
          </w:p>
        </w:tc>
      </w:tr>
      <w:tr w:rsidR="00AC257A" w:rsidRPr="00AC257A" w14:paraId="25FF8A79" w14:textId="77777777" w:rsidTr="003552AA">
        <w:trPr>
          <w:trHeight w:val="9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B8A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01F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DC42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C91A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CE7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3b -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MAŁY SPRZĘT – UTRUDNIONY DOJAZD</w:t>
            </w:r>
          </w:p>
        </w:tc>
      </w:tr>
      <w:tr w:rsidR="00AC257A" w:rsidRPr="00AC257A" w14:paraId="37560206" w14:textId="77777777" w:rsidTr="003552AA">
        <w:trPr>
          <w:trHeight w:val="49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FFC2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946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Okrężna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FD52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085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FF9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0BBA76E6" w14:textId="77777777" w:rsidTr="00AC257A">
        <w:trPr>
          <w:trHeight w:val="600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86B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31C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Kamienna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736F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4EE7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BFB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ostatniego zabudowania</w:t>
            </w:r>
          </w:p>
        </w:tc>
      </w:tr>
      <w:tr w:rsidR="00AC257A" w:rsidRPr="00AC257A" w14:paraId="523DC351" w14:textId="77777777" w:rsidTr="00AC257A">
        <w:trPr>
          <w:trHeight w:val="683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FFC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E9F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C3AB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666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9EE1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ostatniego zabudowania do końca</w:t>
            </w:r>
          </w:p>
        </w:tc>
      </w:tr>
      <w:tr w:rsidR="00AC257A" w:rsidRPr="00AC257A" w14:paraId="4334B992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ACFC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18E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Szeroka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698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1B4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07C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7BDEC407" w14:textId="77777777" w:rsidTr="00AC257A">
        <w:trPr>
          <w:trHeight w:val="50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FF9C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DCB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Kolorowa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E9B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10DC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19B9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4A9C526C" w14:textId="77777777" w:rsidTr="00AC257A">
        <w:trPr>
          <w:trHeight w:val="57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339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0DD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Wrzosowa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806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227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5C8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28F8D70" w14:textId="77777777" w:rsidTr="00AC257A">
        <w:trPr>
          <w:trHeight w:val="61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2E22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A17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Spacerowa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771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062BE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E1F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5EC6926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1FE7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B1F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Dębina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255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6FBC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86C2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1ABC152" w14:textId="77777777" w:rsidTr="00AC257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AAAA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185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Kolejowa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CF82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9869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D9A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472C80D8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42B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3F5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Różana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0949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07E9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4D0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FBD7DAA" w14:textId="77777777" w:rsidTr="00AC257A">
        <w:trPr>
          <w:trHeight w:val="8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7A7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15E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Droga 9335 od ul. Dąbrowskiej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4730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E7E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F811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Dojazd do nr 41, 43 (rejon skrzyżowania z ul. Kolejową)</w:t>
            </w:r>
          </w:p>
        </w:tc>
      </w:tr>
      <w:tr w:rsidR="00AC257A" w:rsidRPr="00AC257A" w14:paraId="3A2ED4CC" w14:textId="77777777" w:rsidTr="00AC257A">
        <w:trPr>
          <w:trHeight w:val="80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A946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40.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D50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od ul. Dąbrowskiej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8E09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D85E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56E8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Nr działki geod. 9352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(za nr 44)</w:t>
            </w:r>
          </w:p>
        </w:tc>
      </w:tr>
      <w:tr w:rsidR="00AC257A" w:rsidRPr="00AC257A" w14:paraId="1C042439" w14:textId="77777777" w:rsidTr="00AC257A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670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88D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Sportowa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928C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EC4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734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FBB6503" w14:textId="77777777" w:rsidTr="003552AA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E683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0C0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Zamłynie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8E62A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AAA2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0DA6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0B06246D" w14:textId="77777777" w:rsidTr="003552AA">
        <w:trPr>
          <w:trHeight w:val="54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EEC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43.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A03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Wierzbowa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B048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580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A316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45D4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Droga asfaltowa</w:t>
            </w:r>
          </w:p>
        </w:tc>
      </w:tr>
      <w:tr w:rsidR="00AC257A" w:rsidRPr="00AC257A" w14:paraId="572F199D" w14:textId="77777777" w:rsidTr="003552AA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010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40A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36E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F21B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C4E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Łącznik do ul. Krakowskiej – MAŁY SPRZĘT</w:t>
            </w:r>
          </w:p>
        </w:tc>
      </w:tr>
      <w:tr w:rsidR="00AC257A" w:rsidRPr="00AC257A" w14:paraId="2302E03D" w14:textId="77777777" w:rsidTr="003552AA">
        <w:trPr>
          <w:trHeight w:val="649"/>
        </w:trPr>
        <w:tc>
          <w:tcPr>
            <w:tcW w:w="70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6880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C84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Żabia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D93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85A0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341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A7FCE25" w14:textId="77777777" w:rsidTr="003552AA">
        <w:trPr>
          <w:trHeight w:val="66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155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FD21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Krakowska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AAD5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260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7DFD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3AF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638EE220" w14:textId="77777777" w:rsidTr="00AC257A">
        <w:trPr>
          <w:trHeight w:val="74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40EC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797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Piaskowa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18D5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88B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1D3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C257A" w:rsidRPr="00AC257A" w14:paraId="3CB7444D" w14:textId="77777777" w:rsidTr="00AC257A">
        <w:trPr>
          <w:trHeight w:val="743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5C6B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5DD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Podgórna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A9DB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1347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684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rozjazdu za nr 5</w:t>
            </w:r>
          </w:p>
        </w:tc>
      </w:tr>
      <w:tr w:rsidR="00AC257A" w:rsidRPr="00AC257A" w14:paraId="499BC0CD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411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563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B68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0A0D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B667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nr 3305</w:t>
            </w:r>
          </w:p>
        </w:tc>
      </w:tr>
      <w:tr w:rsidR="00AC257A" w:rsidRPr="00AC257A" w14:paraId="49D90A41" w14:textId="77777777" w:rsidTr="00AC257A">
        <w:trPr>
          <w:trHeight w:val="638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04D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BE0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640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32B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7C6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nr 3306 (przy nr 32)</w:t>
            </w:r>
          </w:p>
        </w:tc>
      </w:tr>
      <w:tr w:rsidR="00AC257A" w:rsidRPr="00AC257A" w14:paraId="5FDDB91F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B433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D97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Pasieki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D12B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4B54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C20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A2F2E29" w14:textId="77777777" w:rsidTr="00AC257A">
        <w:trPr>
          <w:trHeight w:val="829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3C8D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D57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Niwa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ABB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4D84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29D7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granicy z Niegowoniczkami</w:t>
            </w:r>
          </w:p>
        </w:tc>
      </w:tr>
      <w:tr w:rsidR="00AC257A" w:rsidRPr="00AC257A" w14:paraId="074265FF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AA9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15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39EC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EF5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AC26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2A</w:t>
            </w:r>
          </w:p>
        </w:tc>
      </w:tr>
      <w:tr w:rsidR="00AC257A" w:rsidRPr="00AC257A" w14:paraId="41E79240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F97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75F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F4E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E31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312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Pozostałe odnogi</w:t>
            </w:r>
          </w:p>
        </w:tc>
      </w:tr>
      <w:tr w:rsidR="00AC257A" w:rsidRPr="00AC257A" w14:paraId="7B02993C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E276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F51A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23112</w:t>
            </w:r>
          </w:p>
        </w:tc>
      </w:tr>
      <w:tr w:rsidR="00AC257A" w:rsidRPr="00AC257A" w14:paraId="01BD0B71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D9F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783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637D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8CC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921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78BB083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CA6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100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PARKINGI -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 ZGŁOSZENIE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D42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AA1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7CCA8B6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F76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7B39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A91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5935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34E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3A9E10" w14:textId="77777777" w:rsidTr="00AC257A">
        <w:trPr>
          <w:trHeight w:val="33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13D6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CCEB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219F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Pow. w m2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B05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A1C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14D388BE" w14:textId="77777777" w:rsidTr="00AC257A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EAB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03F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Kościuszki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437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4292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FD5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koło kościoła</w:t>
            </w:r>
          </w:p>
        </w:tc>
      </w:tr>
      <w:tr w:rsidR="00AC257A" w:rsidRPr="00AC257A" w14:paraId="4071E39B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19E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AB3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9976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13C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9BA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C257A" w:rsidRPr="00AC257A" w14:paraId="638C82D1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57C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1BB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Bystrzynowska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45F5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9CB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47E0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koło cmentarza</w:t>
            </w:r>
          </w:p>
        </w:tc>
      </w:tr>
      <w:tr w:rsidR="00AC257A" w:rsidRPr="00AC257A" w14:paraId="5EED414E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8377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B82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2255</w:t>
            </w:r>
          </w:p>
        </w:tc>
      </w:tr>
      <w:tr w:rsidR="00AC257A" w:rsidRPr="00AC257A" w14:paraId="2BE6A2AC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F29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AB6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6C4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52D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151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C82EDBF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B70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AE4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219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FBC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D33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34E051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7AA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3A3B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NIEGOWONICZKI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B97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D071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FDD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42BEF9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E64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F7F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435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2772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2FEB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61E601D" w14:textId="77777777" w:rsidTr="00AC257A">
        <w:trPr>
          <w:trHeight w:val="645"/>
        </w:trPr>
        <w:tc>
          <w:tcPr>
            <w:tcW w:w="70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5200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AEC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D0E8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35F1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7477A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0C0715A6" w14:textId="77777777" w:rsidTr="00AC257A">
        <w:trPr>
          <w:trHeight w:val="589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9FF5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59F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Niwa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Zagórczańska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CA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303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C3F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Niegowonic do nr 2</w:t>
            </w:r>
          </w:p>
        </w:tc>
      </w:tr>
      <w:tr w:rsidR="00AC257A" w:rsidRPr="00AC257A" w14:paraId="7BA06CA3" w14:textId="77777777" w:rsidTr="00AC257A">
        <w:trPr>
          <w:trHeight w:val="612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62C6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1BCD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5522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D6CC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13A4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nr 2 do ul. Sportowej</w:t>
            </w:r>
          </w:p>
        </w:tc>
      </w:tr>
      <w:tr w:rsidR="00AC257A" w:rsidRPr="00AC257A" w14:paraId="47D01017" w14:textId="77777777" w:rsidTr="00AC257A">
        <w:trPr>
          <w:trHeight w:val="52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49E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092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10CB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1CEF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2E28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nr 5 do nr 21</w:t>
            </w:r>
          </w:p>
        </w:tc>
      </w:tr>
      <w:tr w:rsidR="00AC257A" w:rsidRPr="00AC257A" w14:paraId="31900980" w14:textId="77777777" w:rsidTr="00AC257A">
        <w:trPr>
          <w:trHeight w:val="503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630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E39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Błędowska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3372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7DE4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68624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 ul. Pustkowie </w:t>
            </w:r>
          </w:p>
        </w:tc>
      </w:tr>
      <w:tr w:rsidR="00AC257A" w:rsidRPr="00AC257A" w14:paraId="221D39DC" w14:textId="77777777" w:rsidTr="00AC257A">
        <w:trPr>
          <w:trHeight w:val="492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952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DEC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8905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752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05DD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pozostała część drogi</w:t>
            </w:r>
          </w:p>
        </w:tc>
      </w:tr>
      <w:tr w:rsidR="00AC257A" w:rsidRPr="00AC257A" w14:paraId="785B9576" w14:textId="77777777" w:rsidTr="003552AA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166D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32F9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Pustkowie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61D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8BF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565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Błędowskiej</w:t>
            </w:r>
          </w:p>
        </w:tc>
      </w:tr>
      <w:tr w:rsidR="00AC257A" w:rsidRPr="00AC257A" w14:paraId="16CAD5BD" w14:textId="77777777" w:rsidTr="003552AA">
        <w:trPr>
          <w:trHeight w:val="51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1BF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711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Rolna 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5F77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306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35E9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139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51AAB2D3" w14:textId="77777777" w:rsidTr="00AC25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66EE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A6D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Zagrodzka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863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FEC1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41E9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69FD2033" w14:textId="77777777" w:rsidTr="00AC257A">
        <w:trPr>
          <w:trHeight w:val="49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9B1D4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DD6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Zagórczańska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AB37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369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145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C9AF73F" w14:textId="77777777" w:rsidTr="00AC257A">
        <w:trPr>
          <w:trHeight w:val="51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93BB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59B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Chechelska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CEFD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912F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A93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7AE6BB1A" w14:textId="77777777" w:rsidTr="00AC257A">
        <w:trPr>
          <w:trHeight w:val="645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BEC2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04E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Chabrowa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A513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9D31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73F0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ul. Grabowskiej do ul. Chechelskiej</w:t>
            </w:r>
          </w:p>
        </w:tc>
      </w:tr>
      <w:tr w:rsidR="00AC257A" w:rsidRPr="00AC257A" w14:paraId="7E511C37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4C2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FC0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5E1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5F1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ABAE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ul. Chechelskiej w dół</w:t>
            </w:r>
          </w:p>
        </w:tc>
      </w:tr>
      <w:tr w:rsidR="00AC257A" w:rsidRPr="00AC257A" w14:paraId="7F1C276B" w14:textId="77777777" w:rsidTr="00AC257A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4560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521B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Jeziorowice</w:t>
            </w:r>
            <w:proofErr w:type="spellEnd"/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A19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193C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74E3A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ul. Zielonej</w:t>
            </w:r>
          </w:p>
        </w:tc>
      </w:tr>
      <w:tr w:rsidR="00AC257A" w:rsidRPr="00AC257A" w14:paraId="25E421A5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133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230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7D6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AB9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A71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Grabowej</w:t>
            </w:r>
          </w:p>
        </w:tc>
      </w:tr>
      <w:tr w:rsidR="00AC257A" w:rsidRPr="00AC257A" w14:paraId="415A3DE9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B79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A0228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9691</w:t>
            </w:r>
          </w:p>
        </w:tc>
      </w:tr>
      <w:tr w:rsidR="00AC257A" w:rsidRPr="00AC257A" w14:paraId="5778DF60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5E0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0563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896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93B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5C9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58A3475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E5A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292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FD4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62B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A57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3043BF8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B69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F13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GRABOWA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C17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0099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D57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493FAC0" w14:textId="77777777" w:rsidTr="00AC257A">
        <w:trPr>
          <w:trHeight w:val="64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D6EA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B33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1A9C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A56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D58C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5AF7621E" w14:textId="77777777" w:rsidTr="00AC257A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7688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1AF2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Błojec</w:t>
            </w:r>
            <w:proofErr w:type="spellEnd"/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A2AA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383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57600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Zielonej do</w:t>
            </w:r>
          </w:p>
        </w:tc>
      </w:tr>
      <w:tr w:rsidR="00AC257A" w:rsidRPr="00AC257A" w14:paraId="232753CA" w14:textId="77777777" w:rsidTr="00AC257A">
        <w:trPr>
          <w:trHeight w:val="33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BFD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15C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6FE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BCD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E625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Chechelskiej</w:t>
            </w:r>
          </w:p>
        </w:tc>
      </w:tr>
      <w:tr w:rsidR="00AC257A" w:rsidRPr="00AC257A" w14:paraId="7BB02966" w14:textId="77777777" w:rsidTr="00AC257A">
        <w:trPr>
          <w:trHeight w:val="52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622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5A8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D76C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2B1F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3473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Chechelskiej do nr 19</w:t>
            </w:r>
          </w:p>
        </w:tc>
      </w:tr>
      <w:tr w:rsidR="00AC257A" w:rsidRPr="00AC257A" w14:paraId="3661671A" w14:textId="77777777" w:rsidTr="00AC257A">
        <w:trPr>
          <w:trHeight w:val="51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12A2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A612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Jurajskie Zacisze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DBFE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6E2B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05823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ostatniego zabudowania</w:t>
            </w:r>
          </w:p>
        </w:tc>
      </w:tr>
      <w:tr w:rsidR="00AC257A" w:rsidRPr="00AC257A" w14:paraId="72EDD19E" w14:textId="77777777" w:rsidTr="00AC257A">
        <w:trPr>
          <w:trHeight w:val="552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D12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14D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Zielona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EDE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285F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B925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Główna droga asfaltowa</w:t>
            </w:r>
          </w:p>
        </w:tc>
      </w:tr>
      <w:tr w:rsidR="00AC257A" w:rsidRPr="00AC257A" w14:paraId="6146AE55" w14:textId="77777777" w:rsidTr="00AC257A">
        <w:trPr>
          <w:trHeight w:val="64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F87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C38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E18F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1A7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3F7A6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w kierunku ul. Chechelskiej</w:t>
            </w:r>
          </w:p>
        </w:tc>
      </w:tr>
      <w:tr w:rsidR="00AC257A" w:rsidRPr="00AC257A" w14:paraId="603FC4F6" w14:textId="77777777" w:rsidTr="00AC257A">
        <w:trPr>
          <w:trHeight w:val="518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ADD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3436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Brzozowa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E32D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058B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B72C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Odcinek asfaltowy</w:t>
            </w:r>
          </w:p>
        </w:tc>
      </w:tr>
      <w:tr w:rsidR="00AC257A" w:rsidRPr="00AC257A" w14:paraId="339BF116" w14:textId="77777777" w:rsidTr="00AC257A">
        <w:trPr>
          <w:trHeight w:val="64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40CA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528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5D5B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4F6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0DE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tłuczniowy do ul. Grabowskiej</w:t>
            </w:r>
          </w:p>
        </w:tc>
      </w:tr>
      <w:tr w:rsidR="00AC257A" w:rsidRPr="00AC257A" w14:paraId="5AA397B7" w14:textId="77777777" w:rsidTr="00AC257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CA9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FC3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Podleśna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6AD7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9F1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3F6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MAŁY SPRZĘT</w:t>
            </w:r>
          </w:p>
        </w:tc>
      </w:tr>
      <w:tr w:rsidR="00AC257A" w:rsidRPr="00AC257A" w14:paraId="322D084D" w14:textId="77777777" w:rsidTr="00AC257A">
        <w:trPr>
          <w:trHeight w:val="54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030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71E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Cicha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2908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E4A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EEB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UTRUDNIONY DOJAZD</w:t>
            </w:r>
          </w:p>
        </w:tc>
      </w:tr>
      <w:tr w:rsidR="00AC257A" w:rsidRPr="00AC257A" w14:paraId="0489D340" w14:textId="77777777" w:rsidTr="00AC257A">
        <w:trPr>
          <w:trHeight w:val="469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448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D82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Topolowa (nr 1-7)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BF4A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58C8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CD31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79BD4070" w14:textId="77777777" w:rsidTr="00AC257A">
        <w:trPr>
          <w:trHeight w:val="64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9E7D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FCF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Szkolna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1105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CE9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7850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Topolowej do ul. Ogrodowej</w:t>
            </w:r>
          </w:p>
        </w:tc>
      </w:tr>
      <w:tr w:rsidR="00AC257A" w:rsidRPr="00AC257A" w14:paraId="313651FC" w14:textId="77777777" w:rsidTr="00AC257A">
        <w:trPr>
          <w:trHeight w:val="518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DFF3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515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Sosnowa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03F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CD1A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02B0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51143591" w14:textId="77777777" w:rsidTr="003552A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4000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29B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3B6B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48B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A85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314526E1" w14:textId="77777777" w:rsidTr="003552AA">
        <w:trPr>
          <w:trHeight w:val="4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7E6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65D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Gliniana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FF4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519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6F56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18B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C257A" w:rsidRPr="00AC257A" w14:paraId="701111CE" w14:textId="77777777" w:rsidTr="00AC25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1455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E6F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Słoneczna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0165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612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744F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5C3FC78A" w14:textId="77777777" w:rsidTr="00AC257A">
        <w:trPr>
          <w:trHeight w:val="518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4F79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AF0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Wierzbowa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3365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7943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7E1D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asfaltowy</w:t>
            </w:r>
          </w:p>
        </w:tc>
      </w:tr>
      <w:tr w:rsidR="00AC257A" w:rsidRPr="00AC257A" w14:paraId="4DCC6932" w14:textId="77777777" w:rsidTr="00AC257A">
        <w:trPr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6F0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358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811C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DE35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E867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ul. Szkolnej do nr 3</w:t>
            </w:r>
          </w:p>
        </w:tc>
      </w:tr>
      <w:tr w:rsidR="00AC257A" w:rsidRPr="00AC257A" w14:paraId="18DDFCD7" w14:textId="77777777" w:rsidTr="00AC257A">
        <w:trPr>
          <w:trHeight w:val="518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C704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BB7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Skalna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91E3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A322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82BE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Główny odcinek asfaltowy</w:t>
            </w:r>
          </w:p>
        </w:tc>
      </w:tr>
      <w:tr w:rsidR="00AC257A" w:rsidRPr="00AC257A" w14:paraId="35AF67A3" w14:textId="77777777" w:rsidTr="00AC257A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973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0E8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6A0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52D5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C968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rozjazdu na końcu</w:t>
            </w:r>
          </w:p>
        </w:tc>
      </w:tr>
      <w:tr w:rsidR="00AC257A" w:rsidRPr="00AC257A" w14:paraId="41F36BE0" w14:textId="77777777" w:rsidTr="00AC257A">
        <w:trPr>
          <w:trHeight w:val="40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79C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7DA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8257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21B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8D2C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49</w:t>
            </w:r>
          </w:p>
        </w:tc>
      </w:tr>
      <w:tr w:rsidR="00AC257A" w:rsidRPr="00AC257A" w14:paraId="2BF8599C" w14:textId="77777777" w:rsidTr="00AC257A">
        <w:trPr>
          <w:trHeight w:val="100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E48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E33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CFB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703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5BE1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41 – UTRUDNIONY DOJAZD – MAŁY SPRZĘT</w:t>
            </w:r>
          </w:p>
        </w:tc>
      </w:tr>
      <w:tr w:rsidR="00AC257A" w:rsidRPr="00AC257A" w14:paraId="0BAE477B" w14:textId="77777777" w:rsidTr="00AC257A">
        <w:trPr>
          <w:trHeight w:val="94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280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0E0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C1F9F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0A7D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54CFA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18 – UTRUDNIONY DOJAZD – MAŁY SPRZĘT</w:t>
            </w:r>
          </w:p>
        </w:tc>
      </w:tr>
      <w:tr w:rsidR="00AC257A" w:rsidRPr="00AC257A" w14:paraId="1C97AB6E" w14:textId="77777777" w:rsidTr="00AC257A">
        <w:trPr>
          <w:trHeight w:val="518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8F4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783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3150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9B80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6D2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Pozostałe odnogi</w:t>
            </w:r>
          </w:p>
        </w:tc>
      </w:tr>
      <w:tr w:rsidR="00AC257A" w:rsidRPr="00AC257A" w14:paraId="48EF1ACC" w14:textId="77777777" w:rsidTr="00AC257A">
        <w:trPr>
          <w:trHeight w:val="589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86F6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6B7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Bukowa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8D2B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8287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655E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3</w:t>
            </w:r>
          </w:p>
        </w:tc>
      </w:tr>
      <w:tr w:rsidR="00AC257A" w:rsidRPr="00AC257A" w14:paraId="59A09434" w14:textId="77777777" w:rsidTr="00AC257A">
        <w:trPr>
          <w:trHeight w:val="46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E3E4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51A3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B8C9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D6A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F1A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2</w:t>
            </w:r>
          </w:p>
        </w:tc>
      </w:tr>
      <w:tr w:rsidR="00AC257A" w:rsidRPr="00AC257A" w14:paraId="5D058BB8" w14:textId="77777777" w:rsidTr="00AC25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71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74F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Dolna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E4D5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AA6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D96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552AA" w:rsidRPr="00AC257A" w14:paraId="1037C145" w14:textId="77777777" w:rsidTr="00263176">
        <w:trPr>
          <w:trHeight w:val="552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DEC48" w14:textId="77777777" w:rsidR="003552AA" w:rsidRPr="00AC257A" w:rsidRDefault="003552A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14:paraId="04489B3B" w14:textId="77777777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ul. Glinianej</w:t>
            </w:r>
          </w:p>
          <w:p w14:paraId="4EEE6936" w14:textId="7077E2AC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(w kierunku ul. Dolnej)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71B67" w14:textId="77777777" w:rsidR="003552AA" w:rsidRPr="00AC257A" w:rsidRDefault="003552A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30FA3" w14:textId="77777777" w:rsidR="003552AA" w:rsidRPr="00AC257A" w:rsidRDefault="003552A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ABDC85" w14:textId="77777777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Nr 8602 – NA ZGŁOSZENIE</w:t>
            </w:r>
          </w:p>
        </w:tc>
      </w:tr>
      <w:tr w:rsidR="003552AA" w:rsidRPr="00AC257A" w14:paraId="1F9B7B2F" w14:textId="77777777" w:rsidTr="00263176">
        <w:trPr>
          <w:trHeight w:val="64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E3D92" w14:textId="77777777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8CEB25" w14:textId="682C3DB8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5D3DD" w14:textId="77777777" w:rsidR="003552AA" w:rsidRPr="00AC257A" w:rsidRDefault="003552A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DB4EE" w14:textId="77777777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2DAA9" w14:textId="77777777" w:rsidR="003552AA" w:rsidRPr="00AC257A" w:rsidRDefault="003552A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Nr 8601 i 8603 – NA ZGŁOSZENIE</w:t>
            </w:r>
          </w:p>
        </w:tc>
      </w:tr>
      <w:tr w:rsidR="00AC257A" w:rsidRPr="00AC257A" w14:paraId="1EC80EB8" w14:textId="77777777" w:rsidTr="00AC257A">
        <w:trPr>
          <w:trHeight w:val="552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1823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DE8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Strażacka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D3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7FF5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EAAB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CF8BB0A" w14:textId="77777777" w:rsidTr="00AC257A">
        <w:trPr>
          <w:trHeight w:val="600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975A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31B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Podgórna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5C624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290</w:t>
            </w:r>
          </w:p>
        </w:tc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vAlign w:val="center"/>
            <w:hideMark/>
          </w:tcPr>
          <w:p w14:paraId="5C33FDB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9A06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20</w:t>
            </w:r>
          </w:p>
        </w:tc>
      </w:tr>
      <w:tr w:rsidR="00AC257A" w:rsidRPr="00AC257A" w14:paraId="223DD090" w14:textId="77777777" w:rsidTr="00AC257A">
        <w:trPr>
          <w:trHeight w:val="529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C34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CFE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1E1A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E797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3E2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23</w:t>
            </w:r>
          </w:p>
        </w:tc>
      </w:tr>
      <w:tr w:rsidR="00AC257A" w:rsidRPr="00AC257A" w14:paraId="7C1D5793" w14:textId="77777777" w:rsidTr="00AC257A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6F9B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7577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Kamienna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37CF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D2E6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09DA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DD9F359" w14:textId="77777777" w:rsidTr="00AC257A">
        <w:trPr>
          <w:trHeight w:val="54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58A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6EF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Źródlana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4B4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B8F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E0D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58B75373" w14:textId="77777777" w:rsidTr="00AC257A">
        <w:trPr>
          <w:trHeight w:val="645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9683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EBE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Piwna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FE0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C46E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290B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Ogrodowej odcinek asfaltowy</w:t>
            </w:r>
          </w:p>
        </w:tc>
      </w:tr>
      <w:tr w:rsidR="00AC257A" w:rsidRPr="00AC257A" w14:paraId="142F4F8B" w14:textId="77777777" w:rsidTr="00AC257A">
        <w:trPr>
          <w:trHeight w:val="60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94C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E86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6C7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CE28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A94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bez zabudowań</w:t>
            </w:r>
          </w:p>
        </w:tc>
      </w:tr>
      <w:tr w:rsidR="00AC257A" w:rsidRPr="00AC257A" w14:paraId="1979F73F" w14:textId="77777777" w:rsidTr="003552AA">
        <w:trPr>
          <w:trHeight w:val="552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B31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3E5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1ABF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01F5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028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ul. Chechelskiej do nr 22</w:t>
            </w:r>
          </w:p>
        </w:tc>
      </w:tr>
      <w:tr w:rsidR="00AC257A" w:rsidRPr="00AC257A" w14:paraId="4B0DA1F9" w14:textId="77777777" w:rsidTr="003552AA">
        <w:trPr>
          <w:trHeight w:val="56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EFD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6B0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Ogrodowa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BA05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1750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3213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D2A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F1A7CDC" w14:textId="77777777" w:rsidTr="00AC257A">
        <w:trPr>
          <w:trHeight w:val="960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BBD5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AFA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Piaski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F9F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2FB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ECE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na prawo od ul. Ogrodowej do ostatniego zabudowania</w:t>
            </w:r>
          </w:p>
        </w:tc>
      </w:tr>
      <w:tr w:rsidR="00AC257A" w:rsidRPr="00AC257A" w14:paraId="7E6CC89C" w14:textId="77777777" w:rsidTr="00AC257A">
        <w:trPr>
          <w:trHeight w:val="48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4CC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5F2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303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4F8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5044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7</w:t>
            </w:r>
          </w:p>
        </w:tc>
      </w:tr>
      <w:tr w:rsidR="00AC257A" w:rsidRPr="00AC257A" w14:paraId="61AD157E" w14:textId="77777777" w:rsidTr="00AC257A">
        <w:trPr>
          <w:trHeight w:val="96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8FB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221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0CBA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14E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09B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na lewo od ul. Ogrodowej do ostatniego zabudowania</w:t>
            </w:r>
          </w:p>
        </w:tc>
      </w:tr>
      <w:tr w:rsidR="00AC257A" w:rsidRPr="00AC257A" w14:paraId="41352729" w14:textId="77777777" w:rsidTr="00AC257A">
        <w:trPr>
          <w:trHeight w:val="432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E5A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D88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DC46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54C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7D8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1a</w:t>
            </w:r>
          </w:p>
        </w:tc>
      </w:tr>
      <w:tr w:rsidR="00AC257A" w:rsidRPr="00AC257A" w14:paraId="58270586" w14:textId="77777777" w:rsidTr="00AC257A">
        <w:trPr>
          <w:trHeight w:val="503"/>
        </w:trPr>
        <w:tc>
          <w:tcPr>
            <w:tcW w:w="700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2F2C1E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ABF5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Jurajska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F98D3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ABCF1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333E0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5761195" w14:textId="77777777" w:rsidTr="00AC257A">
        <w:trPr>
          <w:trHeight w:val="64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BC5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F58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Leśna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260C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155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751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BCC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nr 46 przy ul. Ogrodowej (wjazd od Leśnej)</w:t>
            </w:r>
          </w:p>
        </w:tc>
      </w:tr>
      <w:tr w:rsidR="00AC257A" w:rsidRPr="00AC257A" w14:paraId="4A8D70E8" w14:textId="77777777" w:rsidTr="00AC257A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D2C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03EB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3220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DA38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6B6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Droga przez las w kierunku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Skałbani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NA ZGŁOSZENIE</w:t>
            </w:r>
          </w:p>
        </w:tc>
      </w:tr>
      <w:tr w:rsidR="00AC257A" w:rsidRPr="00AC257A" w14:paraId="6B01FBB0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315D8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DEF2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15104</w:t>
            </w:r>
          </w:p>
        </w:tc>
      </w:tr>
      <w:tr w:rsidR="00AC257A" w:rsidRPr="00AC257A" w14:paraId="47C386E2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183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0DD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1A22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74C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CED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68FB7CB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A5B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332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PARKINGI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- NA ZGŁOSZENIE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E9B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CA4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3D1424" w14:textId="77777777" w:rsidTr="00AC257A">
        <w:trPr>
          <w:trHeight w:val="33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ABA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997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3C1F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Pow. w m2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59D3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E0B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291A5568" w14:textId="77777777" w:rsidTr="00AC257A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A58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80B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Szkolna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08C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29AF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4B41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koło kościoła</w:t>
            </w:r>
          </w:p>
        </w:tc>
      </w:tr>
      <w:tr w:rsidR="00AC257A" w:rsidRPr="00AC257A" w14:paraId="4ACDFCD8" w14:textId="77777777" w:rsidTr="00AC257A">
        <w:trPr>
          <w:trHeight w:val="469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B4A0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3C0D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Sosnowa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8D67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9349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3E4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koło cmentarza – obie strony</w:t>
            </w:r>
          </w:p>
        </w:tc>
      </w:tr>
      <w:tr w:rsidR="00AC257A" w:rsidRPr="00AC257A" w14:paraId="2DDD74A9" w14:textId="77777777" w:rsidTr="00AC257A">
        <w:trPr>
          <w:trHeight w:val="96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9B8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7F0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Szkolne (skrzyżowanie z ul. Glinianą)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0228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92A5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8993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Zatoka autobusowa – CAŁOŚĆ ROZJAZDU</w:t>
            </w:r>
          </w:p>
        </w:tc>
      </w:tr>
      <w:tr w:rsidR="00AC257A" w:rsidRPr="00AC257A" w14:paraId="63A92102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D148F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EA0A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910</w:t>
            </w:r>
          </w:p>
        </w:tc>
      </w:tr>
      <w:tr w:rsidR="00AC257A" w:rsidRPr="00AC257A" w14:paraId="1B2ABD66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43B7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A3A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379D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626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10D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48BE84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0C2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951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SKAŁBANIA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2D4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096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C6D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312893" w14:textId="77777777" w:rsidTr="00AC257A">
        <w:trPr>
          <w:trHeight w:val="64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1AE9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47C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ECE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D9D0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D87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00819CE0" w14:textId="77777777" w:rsidTr="00AC257A">
        <w:trPr>
          <w:trHeight w:val="645"/>
        </w:trPr>
        <w:tc>
          <w:tcPr>
            <w:tcW w:w="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E68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9E1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Leśna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E31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A28C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BF7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Odnoga do nr 34 – odcinek asfaltowy</w:t>
            </w:r>
          </w:p>
        </w:tc>
      </w:tr>
      <w:tr w:rsidR="00AC257A" w:rsidRPr="00AC257A" w14:paraId="4E12CEE7" w14:textId="77777777" w:rsidTr="00AC257A">
        <w:trPr>
          <w:trHeight w:val="645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BEE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A90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4D2E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CC5A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8A0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do nr 4 – odcinek asfaltowy</w:t>
            </w:r>
          </w:p>
        </w:tc>
      </w:tr>
      <w:tr w:rsidR="00AC257A" w:rsidRPr="00AC257A" w14:paraId="0D09A9FE" w14:textId="77777777" w:rsidTr="00AC257A">
        <w:trPr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863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8F72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D70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06C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F0E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szutrowy do nr 2A</w:t>
            </w:r>
          </w:p>
        </w:tc>
      </w:tr>
      <w:tr w:rsidR="00AC257A" w:rsidRPr="00AC257A" w14:paraId="60A9F33E" w14:textId="77777777" w:rsidTr="00AC25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B3DC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EDB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Młyńska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786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F10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7F9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7B62841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E58EC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443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780</w:t>
            </w:r>
          </w:p>
        </w:tc>
      </w:tr>
      <w:tr w:rsidR="00AC257A" w:rsidRPr="00AC257A" w14:paraId="205E725A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30C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A97E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2FE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B44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149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ADCE62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5AB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0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407D2" w14:textId="77777777" w:rsidR="00D45853" w:rsidRDefault="00D45853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B9A9E0B" w14:textId="3914BDD9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CHODNIK NIEGOWONICZKI-GRABOWA -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 ZGŁOSZENIE</w:t>
            </w:r>
          </w:p>
        </w:tc>
      </w:tr>
      <w:tr w:rsidR="00AC257A" w:rsidRPr="00AC257A" w14:paraId="1C8F168F" w14:textId="77777777" w:rsidTr="00AC257A">
        <w:trPr>
          <w:trHeight w:val="64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35CE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F88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24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35D9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3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DEB9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16357B7F" w14:textId="77777777" w:rsidTr="00AC257A">
        <w:trPr>
          <w:trHeight w:val="96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1298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378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Grabowska Niegowonice – ul. Szkolna Grabowa</w:t>
            </w:r>
          </w:p>
        </w:tc>
        <w:tc>
          <w:tcPr>
            <w:tcW w:w="2481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BE89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2080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B54C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Odcinek od ul. Rolnej 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 Niegowoniczkach do ul. Słonecznej w Grabowej</w:t>
            </w:r>
          </w:p>
        </w:tc>
      </w:tr>
      <w:tr w:rsidR="00AC257A" w:rsidRPr="00AC257A" w14:paraId="6542066D" w14:textId="77777777" w:rsidTr="00AC257A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CF7D9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1289E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2080</w:t>
            </w:r>
          </w:p>
        </w:tc>
      </w:tr>
      <w:tr w:rsidR="00AC257A" w:rsidRPr="00AC257A" w14:paraId="6636F85D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D64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637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96A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770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86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D1929C6" w14:textId="77777777" w:rsidTr="00AC257A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2F5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185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4EB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98A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9DF5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50374A8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47A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51DB2" w14:textId="724CCF0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STREFA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0ED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DD48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E58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1062EF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F3D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10DE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DROGI (KM):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A25156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48687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348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794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764D132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01E6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28A218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PARKINGI (M2):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8349A3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3165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D4B4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EDDE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2868F9" w14:textId="77777777" w:rsidTr="00AC257A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A4DE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34C19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CHODNIKI (MB):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980B0A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2080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5BBC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0A0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9DFEB2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tbl>
      <w:tblPr>
        <w:tblW w:w="8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480"/>
        <w:gridCol w:w="1400"/>
        <w:gridCol w:w="1101"/>
        <w:gridCol w:w="2800"/>
        <w:gridCol w:w="146"/>
      </w:tblGrid>
      <w:tr w:rsidR="00AC257A" w:rsidRPr="00AC257A" w14:paraId="3242707E" w14:textId="77777777" w:rsidTr="00AC257A">
        <w:trPr>
          <w:gridAfter w:val="1"/>
          <w:wAfter w:w="36" w:type="dxa"/>
          <w:trHeight w:val="4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1AF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9F7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STREFA III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97A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FF8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748D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BFE079B" w14:textId="77777777" w:rsidTr="00AC257A">
        <w:trPr>
          <w:gridAfter w:val="1"/>
          <w:wAfter w:w="36" w:type="dxa"/>
          <w:trHeight w:val="4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26C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6ED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CIĄGOWICE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9F9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B6C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7C4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52D3E5" w14:textId="77777777" w:rsidTr="00AC257A">
        <w:trPr>
          <w:gridAfter w:val="1"/>
          <w:wAfter w:w="36" w:type="dxa"/>
          <w:trHeight w:val="64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698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751D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9C29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0353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7520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AC257A" w:rsidRPr="00AC257A" w14:paraId="0E8BAB08" w14:textId="77777777" w:rsidTr="00AC257A">
        <w:trPr>
          <w:gridAfter w:val="1"/>
          <w:wAfter w:w="36" w:type="dxa"/>
          <w:trHeight w:val="46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97F3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773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Zielona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9BD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DC819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519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2A846B3B" w14:textId="77777777" w:rsidTr="00AC257A">
        <w:trPr>
          <w:gridAfter w:val="1"/>
          <w:wAfter w:w="36" w:type="dxa"/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D11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1DE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Ogrodowa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E73D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D75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287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0C57D3C6" w14:textId="77777777" w:rsidTr="00AC257A">
        <w:trPr>
          <w:gridAfter w:val="1"/>
          <w:wAfter w:w="36" w:type="dxa"/>
          <w:trHeight w:val="5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286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88F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Krótka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36F9B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6F3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D69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C257A" w:rsidRPr="00AC257A" w14:paraId="1A95779F" w14:textId="77777777" w:rsidTr="00AC257A">
        <w:trPr>
          <w:gridAfter w:val="1"/>
          <w:wAfter w:w="36" w:type="dxa"/>
          <w:trHeight w:val="45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6403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C3A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Kopalniana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30E9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275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304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241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ul. 1 Maja</w:t>
            </w:r>
          </w:p>
        </w:tc>
      </w:tr>
      <w:tr w:rsidR="00AC257A" w:rsidRPr="00AC257A" w14:paraId="06222586" w14:textId="77777777" w:rsidTr="00AC257A">
        <w:trPr>
          <w:trHeight w:val="1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1ACC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71D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62C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CEA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786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CA49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C257A" w:rsidRPr="00AC257A" w14:paraId="10CB3750" w14:textId="77777777" w:rsidTr="00AC257A">
        <w:trPr>
          <w:trHeight w:val="40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626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B44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E9E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2D7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9F2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Odcinek od ul. Zwycięstwa</w:t>
            </w:r>
          </w:p>
        </w:tc>
        <w:tc>
          <w:tcPr>
            <w:tcW w:w="36" w:type="dxa"/>
            <w:vAlign w:val="center"/>
            <w:hideMark/>
          </w:tcPr>
          <w:p w14:paraId="076A36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3FB0170" w14:textId="77777777" w:rsidTr="00AC257A">
        <w:trPr>
          <w:trHeight w:val="51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5B7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E8A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Zacisze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54CB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D85B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07B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01AECC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DE53EDE" w14:textId="77777777" w:rsidTr="00AC257A">
        <w:trPr>
          <w:trHeight w:val="6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2E9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1B5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Spacerowa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AD32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2456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E0F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5648F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A834E3F" w14:textId="77777777" w:rsidTr="00AC257A">
        <w:trPr>
          <w:trHeight w:val="6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988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F51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Juliana Tuwima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E752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F04DC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591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8F8C3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48837E3" w14:textId="77777777" w:rsidTr="00AC257A">
        <w:trPr>
          <w:trHeight w:val="6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DAD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8.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A3B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Tadeusza Kościuszki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915F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CFC0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0C60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Odcinek od ul. Sienkiewicza do ul. Wojska Polskiego </w:t>
            </w:r>
          </w:p>
        </w:tc>
        <w:tc>
          <w:tcPr>
            <w:tcW w:w="36" w:type="dxa"/>
            <w:vAlign w:val="center"/>
            <w:hideMark/>
          </w:tcPr>
          <w:p w14:paraId="2BD424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5BEAEE0" w14:textId="77777777" w:rsidTr="00AC257A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4B1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DDB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C87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65EA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A37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za Kościołem - MAŁY SPRZĘT</w:t>
            </w:r>
          </w:p>
        </w:tc>
        <w:tc>
          <w:tcPr>
            <w:tcW w:w="36" w:type="dxa"/>
            <w:vAlign w:val="center"/>
            <w:hideMark/>
          </w:tcPr>
          <w:p w14:paraId="274BE5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18728C6" w14:textId="77777777" w:rsidTr="00AC257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477B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7CD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Nadziei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043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D73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40B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E1EE0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4E2B08B" w14:textId="77777777" w:rsidTr="00AC257A">
        <w:trPr>
          <w:trHeight w:val="6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33EE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B05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Cmentarna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F98ED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E8B4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184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Do nr 3 – MAŁY SPRZĘT</w:t>
            </w:r>
          </w:p>
        </w:tc>
        <w:tc>
          <w:tcPr>
            <w:tcW w:w="36" w:type="dxa"/>
            <w:vAlign w:val="center"/>
            <w:hideMark/>
          </w:tcPr>
          <w:p w14:paraId="082F2D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C896332" w14:textId="77777777" w:rsidTr="003552AA">
        <w:trPr>
          <w:trHeight w:val="3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B73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705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Górna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8590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CFF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32A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027D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B437521" w14:textId="77777777" w:rsidTr="003552AA">
        <w:trPr>
          <w:trHeight w:val="40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F36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BF48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Lipowa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418A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7DD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591F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56D402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F44BD00" w14:textId="77777777" w:rsidTr="00AC257A">
        <w:trPr>
          <w:trHeight w:val="49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166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5E7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Leśna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FC87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AF0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8D7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MAŁY SPRZĘT</w:t>
            </w:r>
          </w:p>
        </w:tc>
        <w:tc>
          <w:tcPr>
            <w:tcW w:w="36" w:type="dxa"/>
            <w:vAlign w:val="center"/>
            <w:hideMark/>
          </w:tcPr>
          <w:p w14:paraId="3CE1D8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6E7E18B" w14:textId="77777777" w:rsidTr="00AC257A">
        <w:trPr>
          <w:trHeight w:val="55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389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D77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2E4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134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5B61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UTRUDNIONY DOJAZD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nr 11-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ZGŁOSZENIE</w:t>
            </w:r>
          </w:p>
        </w:tc>
        <w:tc>
          <w:tcPr>
            <w:tcW w:w="36" w:type="dxa"/>
            <w:vAlign w:val="center"/>
            <w:hideMark/>
          </w:tcPr>
          <w:p w14:paraId="4D364AF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88518C6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C461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D2856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4453</w:t>
            </w:r>
          </w:p>
        </w:tc>
        <w:tc>
          <w:tcPr>
            <w:tcW w:w="36" w:type="dxa"/>
            <w:vAlign w:val="center"/>
            <w:hideMark/>
          </w:tcPr>
          <w:p w14:paraId="47537A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4FBD3F0" w14:textId="77777777" w:rsidTr="00AC257A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460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9837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4E6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E97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067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B2066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35F945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E7C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AAF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TURZA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14B7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8F6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8B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96A54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70F6BD1" w14:textId="77777777" w:rsidTr="00AC257A">
        <w:trPr>
          <w:trHeight w:val="64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A8A8D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1A1E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D39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DF10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4E8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1A9AFE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1DE7CF5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809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6B4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Kądzielów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380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1DE6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D56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 NR 1 </w:t>
            </w:r>
          </w:p>
        </w:tc>
        <w:tc>
          <w:tcPr>
            <w:tcW w:w="36" w:type="dxa"/>
            <w:vAlign w:val="center"/>
            <w:hideMark/>
          </w:tcPr>
          <w:p w14:paraId="4912D0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E4922B" w14:textId="77777777" w:rsidTr="00AC257A">
        <w:trPr>
          <w:trHeight w:val="33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CB9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24A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6FDF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840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9FD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FE1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 ZGŁOSZENIE</w:t>
            </w:r>
          </w:p>
        </w:tc>
        <w:tc>
          <w:tcPr>
            <w:tcW w:w="36" w:type="dxa"/>
            <w:vAlign w:val="center"/>
            <w:hideMark/>
          </w:tcPr>
          <w:p w14:paraId="0E0CEC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66AD6CC" w14:textId="77777777" w:rsidTr="00AC257A">
        <w:trPr>
          <w:trHeight w:val="51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8497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776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Ogrodowa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F962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70B63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0AC6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MAŁY SPRZĘT – 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UTRUDNIONY DOJAZD</w:t>
            </w:r>
          </w:p>
        </w:tc>
        <w:tc>
          <w:tcPr>
            <w:tcW w:w="36" w:type="dxa"/>
            <w:vAlign w:val="center"/>
            <w:hideMark/>
          </w:tcPr>
          <w:p w14:paraId="67788A9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3A493A8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F0C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3F4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Zwycięstwa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FAD1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F84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855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KRZYŻA</w:t>
            </w:r>
          </w:p>
        </w:tc>
        <w:tc>
          <w:tcPr>
            <w:tcW w:w="36" w:type="dxa"/>
            <w:vAlign w:val="center"/>
            <w:hideMark/>
          </w:tcPr>
          <w:p w14:paraId="5FB87D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F14F934" w14:textId="77777777" w:rsidTr="00AC257A">
        <w:trPr>
          <w:trHeight w:val="75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170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3D0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2FF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4211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561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ZGŁOSZENIE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DALSZY ODCINEK DO UL. WOJSKA POLSKIEGO W CIĄGOWICCH</w:t>
            </w:r>
          </w:p>
        </w:tc>
        <w:tc>
          <w:tcPr>
            <w:tcW w:w="36" w:type="dxa"/>
            <w:vAlign w:val="center"/>
            <w:hideMark/>
          </w:tcPr>
          <w:p w14:paraId="38AAE4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A007E03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906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FED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Jana III Sobieskiego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A55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B1F0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606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0E55D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2D3E493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F0F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4AB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Strażacka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582A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2712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AA97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LASU</w:t>
            </w:r>
          </w:p>
        </w:tc>
        <w:tc>
          <w:tcPr>
            <w:tcW w:w="36" w:type="dxa"/>
            <w:vAlign w:val="center"/>
            <w:hideMark/>
          </w:tcPr>
          <w:p w14:paraId="316460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DF2764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4D7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5C28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3948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695D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FA1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ODNOGA NA PRAWO PRZED STRAŻĄ</w:t>
            </w:r>
          </w:p>
        </w:tc>
        <w:tc>
          <w:tcPr>
            <w:tcW w:w="36" w:type="dxa"/>
            <w:vAlign w:val="center"/>
            <w:hideMark/>
          </w:tcPr>
          <w:p w14:paraId="7F27E0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F6C1F55" w14:textId="77777777" w:rsidTr="00AC257A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705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C98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Droga przez las Turza (za Strażą) – Kuźnica Masłońska (do asfaltu ul. Piaskowa)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0AFA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EE66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A67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ZGŁOSZENIE</w:t>
            </w:r>
          </w:p>
        </w:tc>
        <w:tc>
          <w:tcPr>
            <w:tcW w:w="36" w:type="dxa"/>
            <w:vAlign w:val="center"/>
            <w:hideMark/>
          </w:tcPr>
          <w:p w14:paraId="04AE57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F1702FF" w14:textId="77777777" w:rsidTr="00AC257A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AC60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B3B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8D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CD7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1939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8BB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46CF2889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DAD97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D562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4610</w:t>
            </w:r>
          </w:p>
        </w:tc>
        <w:tc>
          <w:tcPr>
            <w:tcW w:w="36" w:type="dxa"/>
            <w:vAlign w:val="center"/>
            <w:hideMark/>
          </w:tcPr>
          <w:p w14:paraId="332252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31FAE1C" w14:textId="77777777" w:rsidTr="00AC257A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2F4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B45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C0D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D880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892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DA161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5F95EE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70C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4FB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KUŹNICA MASŁOŃSKA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6EF6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B54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647DF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81BF4C9" w14:textId="77777777" w:rsidTr="00AC257A">
        <w:trPr>
          <w:trHeight w:val="58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07826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1C8E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56E4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49F9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C339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5304BE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6F31AB4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AB98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D64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Brzozowa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A4D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AFD5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5B9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KOŃCA ASFALTU</w:t>
            </w:r>
          </w:p>
        </w:tc>
        <w:tc>
          <w:tcPr>
            <w:tcW w:w="36" w:type="dxa"/>
            <w:vAlign w:val="center"/>
            <w:hideMark/>
          </w:tcPr>
          <w:p w14:paraId="27A884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66CF936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425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8313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441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C37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52D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TŁUCZNIOWA ODNOGA DO NR 11</w:t>
            </w:r>
          </w:p>
        </w:tc>
        <w:tc>
          <w:tcPr>
            <w:tcW w:w="36" w:type="dxa"/>
            <w:vAlign w:val="center"/>
            <w:hideMark/>
          </w:tcPr>
          <w:p w14:paraId="08260A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7CF9DD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14F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0B0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Leśna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5E7F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094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AC3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58AB1C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95C0A5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A55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0FE4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Piaskowa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F70A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58E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B50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KOŃCA ASFALTU</w:t>
            </w:r>
          </w:p>
        </w:tc>
        <w:tc>
          <w:tcPr>
            <w:tcW w:w="36" w:type="dxa"/>
            <w:vAlign w:val="center"/>
            <w:hideMark/>
          </w:tcPr>
          <w:p w14:paraId="7DF7B9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6099E11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C47C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B06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Słoneczna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2CE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4FE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391F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KOŃCA ASFALTU</w:t>
            </w:r>
          </w:p>
        </w:tc>
        <w:tc>
          <w:tcPr>
            <w:tcW w:w="36" w:type="dxa"/>
            <w:vAlign w:val="center"/>
            <w:hideMark/>
          </w:tcPr>
          <w:p w14:paraId="775294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AD27D57" w14:textId="77777777" w:rsidTr="00AC257A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1B1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775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Topolowa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09B2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D2F1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44B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UL. ZWYCIĘSTWA DO NR 23 RAZEM Z PĘTLĄ AUTOBUSOWĄ</w:t>
            </w:r>
          </w:p>
        </w:tc>
        <w:tc>
          <w:tcPr>
            <w:tcW w:w="36" w:type="dxa"/>
            <w:vAlign w:val="center"/>
            <w:hideMark/>
          </w:tcPr>
          <w:p w14:paraId="028F34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0A48B7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1F53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CA2E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1234</w:t>
            </w:r>
          </w:p>
        </w:tc>
        <w:tc>
          <w:tcPr>
            <w:tcW w:w="36" w:type="dxa"/>
            <w:vAlign w:val="center"/>
            <w:hideMark/>
          </w:tcPr>
          <w:p w14:paraId="4B5FD8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BE2C50D" w14:textId="77777777" w:rsidTr="00AC257A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452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181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AA9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D88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0F6F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00005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F0CD35A" w14:textId="77777777" w:rsidTr="00AC257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E51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F54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WYSOKA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1B7D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73B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F65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1F8C0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573E366" w14:textId="77777777" w:rsidTr="00AC257A">
        <w:trPr>
          <w:trHeight w:val="315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A150C7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48B48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E7112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2E68F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220D5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709A2B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9BD66AA" w14:textId="77777777" w:rsidTr="00AC257A">
        <w:trPr>
          <w:trHeight w:val="315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9E7BC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A31FC6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AABB8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8CD42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57713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FD2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C257A" w:rsidRPr="00AC257A" w14:paraId="12393BA3" w14:textId="77777777" w:rsidTr="00AC257A">
        <w:trPr>
          <w:trHeight w:val="34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830D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5B0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Paderewskiego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EDC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1B7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21CDE6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88C87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E4494BD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1A9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DDF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Krótka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ADAE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C36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1172F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  <w:tc>
          <w:tcPr>
            <w:tcW w:w="36" w:type="dxa"/>
            <w:vAlign w:val="center"/>
            <w:hideMark/>
          </w:tcPr>
          <w:p w14:paraId="71964E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93B571D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AF1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16E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Szeroka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3AB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451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4D4CE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WRAZ Z ODCINKIEM PRZY POSESJI NR 8</w:t>
            </w:r>
          </w:p>
        </w:tc>
        <w:tc>
          <w:tcPr>
            <w:tcW w:w="36" w:type="dxa"/>
            <w:vAlign w:val="center"/>
            <w:hideMark/>
          </w:tcPr>
          <w:p w14:paraId="02F8AE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CDD1B6F" w14:textId="77777777" w:rsidTr="00AC257A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9B4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2F0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Kościuszki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E2A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1305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8F6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3E0335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 KIERUNKU CIĄGOWIC</w:t>
            </w:r>
          </w:p>
        </w:tc>
        <w:tc>
          <w:tcPr>
            <w:tcW w:w="36" w:type="dxa"/>
            <w:vAlign w:val="center"/>
            <w:hideMark/>
          </w:tcPr>
          <w:p w14:paraId="7B1E84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8CB84E8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24D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1D74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C76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ACA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BBFDB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 KIERUNKU CHRUSZCZOBRODU</w:t>
            </w:r>
          </w:p>
        </w:tc>
        <w:tc>
          <w:tcPr>
            <w:tcW w:w="36" w:type="dxa"/>
            <w:vAlign w:val="center"/>
            <w:hideMark/>
          </w:tcPr>
          <w:p w14:paraId="1A4BCB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18157FE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69F1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1CA9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Wesoła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4B94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581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23D9D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0DD36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810FF6F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996C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ADC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Ogrodowa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3F7B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2D6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D6B81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DROGA Z PŁYT</w:t>
            </w:r>
          </w:p>
        </w:tc>
        <w:tc>
          <w:tcPr>
            <w:tcW w:w="36" w:type="dxa"/>
            <w:vAlign w:val="center"/>
            <w:hideMark/>
          </w:tcPr>
          <w:p w14:paraId="105A022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785B5C7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35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078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9F1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F44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159B7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ODNOGA </w:t>
            </w: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ZGŁOSZENIE</w:t>
            </w: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(DZ. 3048) UL. NA WZGÓRZU</w:t>
            </w:r>
          </w:p>
        </w:tc>
        <w:tc>
          <w:tcPr>
            <w:tcW w:w="36" w:type="dxa"/>
            <w:vAlign w:val="center"/>
            <w:hideMark/>
          </w:tcPr>
          <w:p w14:paraId="09E4546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0948DF5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B510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0938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Boczna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839A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8511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750C03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90143D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5BF2744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16DD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3F2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Dolna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91C7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6F28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FA3F0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F5AB4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B095709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264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FD5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Polna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8ACF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1A8F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9FB44D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78D19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688B514" w14:textId="77777777" w:rsidTr="00AC257A">
        <w:trPr>
          <w:trHeight w:val="330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CC48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BEA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Leśna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C1AD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F08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41A28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ODCINKI ASFALTOWE</w:t>
            </w:r>
          </w:p>
        </w:tc>
        <w:tc>
          <w:tcPr>
            <w:tcW w:w="36" w:type="dxa"/>
            <w:vAlign w:val="center"/>
            <w:hideMark/>
          </w:tcPr>
          <w:p w14:paraId="6A89E0F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3CA8C9B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7AD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56E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E32D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463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22A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71308F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DROGI TŁUCZNIOWEJ</w:t>
            </w:r>
          </w:p>
        </w:tc>
        <w:tc>
          <w:tcPr>
            <w:tcW w:w="36" w:type="dxa"/>
            <w:vAlign w:val="center"/>
            <w:hideMark/>
          </w:tcPr>
          <w:p w14:paraId="704AE1E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BB82771" w14:textId="77777777" w:rsidTr="00AC257A">
        <w:trPr>
          <w:trHeight w:val="51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0D6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85F7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Słoneczna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285E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176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0599E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1953F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10D2DF" w14:textId="77777777" w:rsidTr="00AC257A">
        <w:trPr>
          <w:trHeight w:val="43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DF0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6A9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Marii Konopnickiej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095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7A65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914FA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ECF2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077BB7" w14:textId="77777777" w:rsidTr="00AC257A">
        <w:trPr>
          <w:trHeight w:val="43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67F6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2ED8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Nowa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E729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DCC1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46B56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4E876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7167BC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205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BA1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Stefana Żeromskiego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2FB2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B30F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A9317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7FC4F0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D2446AC" w14:textId="77777777" w:rsidTr="00AC257A">
        <w:trPr>
          <w:trHeight w:val="48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572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77BB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Sportowa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198E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4DB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5F5B1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96CC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32E5603" w14:textId="77777777" w:rsidTr="00AC257A">
        <w:trPr>
          <w:trHeight w:val="45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80A4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F1E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Robotnicza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DBC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670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D4DF78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31E0E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92F50D" w14:textId="77777777" w:rsidTr="00AC257A">
        <w:trPr>
          <w:trHeight w:val="48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67D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455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Parkowa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279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00D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707FA11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B545D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A8558FB" w14:textId="77777777" w:rsidTr="00AC257A">
        <w:trPr>
          <w:trHeight w:val="435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FC49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4EE8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Droga działka 3061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EA0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F272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DFCD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PRZYCHODNI</w:t>
            </w:r>
          </w:p>
        </w:tc>
        <w:tc>
          <w:tcPr>
            <w:tcW w:w="36" w:type="dxa"/>
            <w:vAlign w:val="center"/>
            <w:hideMark/>
          </w:tcPr>
          <w:p w14:paraId="0CEA10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BD8E4B4" w14:textId="77777777" w:rsidTr="00AC257A">
        <w:trPr>
          <w:trHeight w:val="450"/>
        </w:trPr>
        <w:tc>
          <w:tcPr>
            <w:tcW w:w="62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8B342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01717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Droga do Szkoły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0E01B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07C3F1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8D00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167F2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DD764AC" w14:textId="77777777" w:rsidTr="00AC257A">
        <w:trPr>
          <w:trHeight w:val="345"/>
        </w:trPr>
        <w:tc>
          <w:tcPr>
            <w:tcW w:w="31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CA9A4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8D0A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10584</w:t>
            </w:r>
          </w:p>
        </w:tc>
        <w:tc>
          <w:tcPr>
            <w:tcW w:w="36" w:type="dxa"/>
            <w:vAlign w:val="center"/>
            <w:hideMark/>
          </w:tcPr>
          <w:p w14:paraId="22D7DA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0D3BCF8" w14:textId="77777777" w:rsidTr="00AC257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E08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6E3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E72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33E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36D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99CD6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BEEFDA0" w14:textId="77777777" w:rsidTr="00AC257A">
        <w:trPr>
          <w:trHeight w:val="45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57B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2898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CHODNIKI - NA ZGŁOSZENIE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2DA1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624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7EEB6F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07A4D74" w14:textId="77777777" w:rsidTr="00AC257A">
        <w:trPr>
          <w:trHeight w:val="64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4A4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06B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A2F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3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E7D1B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5C652C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7DF46AC" w14:textId="77777777" w:rsidTr="00AC257A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A398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EAA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Kościuszki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1B04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1070</w:t>
            </w:r>
          </w:p>
        </w:tc>
        <w:tc>
          <w:tcPr>
            <w:tcW w:w="3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8478D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WSZYSTKIE CHODNIKI PRZY UL. KOŚCIUSZKI ŁĄCZNIE Z PRZYSTANKIEM</w:t>
            </w:r>
          </w:p>
        </w:tc>
        <w:tc>
          <w:tcPr>
            <w:tcW w:w="36" w:type="dxa"/>
            <w:vAlign w:val="center"/>
            <w:hideMark/>
          </w:tcPr>
          <w:p w14:paraId="0F1DDE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950CFC" w14:textId="77777777" w:rsidTr="003552AA">
        <w:trPr>
          <w:trHeight w:val="73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6EE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C2F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Paderewskiego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F9FF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280</w:t>
            </w:r>
          </w:p>
        </w:tc>
        <w:tc>
          <w:tcPr>
            <w:tcW w:w="3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27F43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 SKRZYŻOWANIA Z UL. FABRYCZNĄ DO UL. KOŚCIUSZKI</w:t>
            </w:r>
          </w:p>
        </w:tc>
        <w:tc>
          <w:tcPr>
            <w:tcW w:w="36" w:type="dxa"/>
            <w:vAlign w:val="center"/>
            <w:hideMark/>
          </w:tcPr>
          <w:p w14:paraId="0AD17C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F86692E" w14:textId="77777777" w:rsidTr="003552AA">
        <w:trPr>
          <w:trHeight w:val="64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FDC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B2F3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Ścieżka od „Dzwonka” do Przychodni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EB76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360</w:t>
            </w:r>
          </w:p>
        </w:tc>
        <w:tc>
          <w:tcPr>
            <w:tcW w:w="3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AFD32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DZ. NR 3062 + ODCINEK DZ. NR 3063 </w:t>
            </w:r>
          </w:p>
        </w:tc>
        <w:tc>
          <w:tcPr>
            <w:tcW w:w="36" w:type="dxa"/>
            <w:vAlign w:val="center"/>
            <w:hideMark/>
          </w:tcPr>
          <w:p w14:paraId="5A4336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4B4A4D1" w14:textId="77777777" w:rsidTr="00AC257A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E01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2F5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Sportowa, Wysoka -ul. Studzienna Wiesiółka 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097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765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75C6F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OBIE STRONY</w:t>
            </w:r>
          </w:p>
        </w:tc>
        <w:tc>
          <w:tcPr>
            <w:tcW w:w="36" w:type="dxa"/>
            <w:vAlign w:val="center"/>
            <w:hideMark/>
          </w:tcPr>
          <w:p w14:paraId="685DE20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7AC7511" w14:textId="77777777" w:rsidTr="00AC257A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3DF4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ABD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1F5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CFF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DE8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33529B87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14036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5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D3C5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2475</w:t>
            </w:r>
          </w:p>
        </w:tc>
        <w:tc>
          <w:tcPr>
            <w:tcW w:w="36" w:type="dxa"/>
            <w:vAlign w:val="center"/>
            <w:hideMark/>
          </w:tcPr>
          <w:p w14:paraId="173DA7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78E7EB5" w14:textId="77777777" w:rsidTr="00AC257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55D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CD14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4522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175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91BC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80AF6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57FABDD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FB6C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2CB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864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5C1A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29C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4211D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F4D6371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117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096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WIESIÓŁKA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8E1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E01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5BA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9FB0D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129B3C8" w14:textId="77777777" w:rsidTr="00AC257A">
        <w:trPr>
          <w:trHeight w:val="540"/>
        </w:trPr>
        <w:tc>
          <w:tcPr>
            <w:tcW w:w="62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CA4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FEF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315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DBF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2DFB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29CCCE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8924F57" w14:textId="77777777" w:rsidTr="00AC257A">
        <w:trPr>
          <w:trHeight w:val="64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2C6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5CEE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Cicha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E7F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600C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954D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259C2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5030725" w14:textId="77777777" w:rsidTr="00AC257A">
        <w:trPr>
          <w:trHeight w:val="30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AB0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117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Kwiatowa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CD9D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EB34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062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  <w:tc>
          <w:tcPr>
            <w:tcW w:w="36" w:type="dxa"/>
            <w:vAlign w:val="center"/>
            <w:hideMark/>
          </w:tcPr>
          <w:p w14:paraId="6A9F86C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4579F84" w14:textId="77777777" w:rsidTr="00AC257A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5D1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F811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Jagodowa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F8F2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A197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FD5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H. Pobożnego</w:t>
            </w:r>
          </w:p>
        </w:tc>
        <w:tc>
          <w:tcPr>
            <w:tcW w:w="36" w:type="dxa"/>
            <w:vAlign w:val="center"/>
            <w:hideMark/>
          </w:tcPr>
          <w:p w14:paraId="201C9A4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EE9E3B5" w14:textId="77777777" w:rsidTr="00AC257A">
        <w:trPr>
          <w:trHeight w:val="33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F38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61D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B2B5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445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A34B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A652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 ul Studziennej</w:t>
            </w:r>
          </w:p>
        </w:tc>
        <w:tc>
          <w:tcPr>
            <w:tcW w:w="36" w:type="dxa"/>
            <w:vAlign w:val="center"/>
            <w:hideMark/>
          </w:tcPr>
          <w:p w14:paraId="74BF6D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A807C8D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18E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B95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Studzienna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CD8C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5A8C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7D9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B1407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59E90DB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71C0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B9E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Henryka Pobożnego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699B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3019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50625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 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Starorynkowej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kierunku lasu</w:t>
            </w:r>
          </w:p>
        </w:tc>
        <w:tc>
          <w:tcPr>
            <w:tcW w:w="36" w:type="dxa"/>
            <w:vAlign w:val="center"/>
            <w:hideMark/>
          </w:tcPr>
          <w:p w14:paraId="22DA23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428619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7E4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791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Stawowa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915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346C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DFF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MAŁY SPRZĘT</w:t>
            </w:r>
          </w:p>
        </w:tc>
        <w:tc>
          <w:tcPr>
            <w:tcW w:w="36" w:type="dxa"/>
            <w:vAlign w:val="center"/>
            <w:hideMark/>
          </w:tcPr>
          <w:p w14:paraId="057CE3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0F3A98E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F413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627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Starorynkowa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C087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E2EC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6395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ul. Ościennej                              w Chruszczobrodzie</w:t>
            </w:r>
          </w:p>
        </w:tc>
        <w:tc>
          <w:tcPr>
            <w:tcW w:w="36" w:type="dxa"/>
            <w:vAlign w:val="center"/>
            <w:hideMark/>
          </w:tcPr>
          <w:p w14:paraId="167210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AAF952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BC7C9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05463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3605</w:t>
            </w:r>
          </w:p>
        </w:tc>
        <w:tc>
          <w:tcPr>
            <w:tcW w:w="36" w:type="dxa"/>
            <w:vAlign w:val="center"/>
            <w:hideMark/>
          </w:tcPr>
          <w:p w14:paraId="156361C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20B296" w14:textId="77777777" w:rsidTr="00AC257A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B731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B0A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005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F09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F35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A1B8D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AC8DFB7" w14:textId="77777777" w:rsidTr="00AC257A">
        <w:trPr>
          <w:trHeight w:val="5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FF7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8E0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CHRUSZCZOBRÓD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B49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087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661A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B3DBE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520DA4F" w14:textId="77777777" w:rsidTr="00AC257A">
        <w:trPr>
          <w:trHeight w:val="64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B6CC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8434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A4E8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3EA1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A9162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05C4AC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43F543E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3FF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7A7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Ościenna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C9E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CA77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0C12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 z odnogą do nr 8</w:t>
            </w:r>
          </w:p>
        </w:tc>
        <w:tc>
          <w:tcPr>
            <w:tcW w:w="36" w:type="dxa"/>
            <w:vAlign w:val="center"/>
            <w:hideMark/>
          </w:tcPr>
          <w:p w14:paraId="2A0E5E2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8546EA7" w14:textId="77777777" w:rsidTr="00AC257A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F7F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D6F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Boczna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E73D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E50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A797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732B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76D93B" w14:textId="77777777" w:rsidTr="00AC257A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AF8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C4E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EDBF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8D27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E18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dz. dr. 6053 - NA ZGŁOSZENIE</w:t>
            </w:r>
          </w:p>
        </w:tc>
        <w:tc>
          <w:tcPr>
            <w:tcW w:w="36" w:type="dxa"/>
            <w:vAlign w:val="center"/>
            <w:hideMark/>
          </w:tcPr>
          <w:p w14:paraId="0127BC7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590A362" w14:textId="77777777" w:rsidTr="00AC257A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893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9716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Droga o nr geod. 6040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A81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B0C8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CC15B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 ul. Powiatowej do nr 3</w:t>
            </w:r>
          </w:p>
        </w:tc>
        <w:tc>
          <w:tcPr>
            <w:tcW w:w="36" w:type="dxa"/>
            <w:vAlign w:val="center"/>
            <w:hideMark/>
          </w:tcPr>
          <w:p w14:paraId="72691D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4469474" w14:textId="77777777" w:rsidTr="00AC257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8B9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78D2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Mikołaja Reja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E5D1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6325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61E8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CE02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136B1BD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9FD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DF6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Fiołkowa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5B63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C1B9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B78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B9013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C9B9F57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D49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C87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Cmentarna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A3F3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736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E6E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NA ZGŁOSZENIE</w:t>
            </w:r>
          </w:p>
        </w:tc>
        <w:tc>
          <w:tcPr>
            <w:tcW w:w="36" w:type="dxa"/>
            <w:vAlign w:val="center"/>
            <w:hideMark/>
          </w:tcPr>
          <w:p w14:paraId="13B973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2F1463C" w14:textId="77777777" w:rsidTr="00AC257A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CA4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8818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Juliana Tuwima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FE2E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0575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276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396957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9C358D1" w14:textId="77777777" w:rsidTr="003552AA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028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5829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Rzeczna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F6BB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420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4AD5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DA17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B667D10" w14:textId="77777777" w:rsidTr="003552AA">
        <w:trPr>
          <w:trHeight w:val="61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33E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97A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Topolowa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DC31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0F63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22E5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998865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B61147C" w14:textId="77777777" w:rsidTr="00AC257A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8B7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B67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Podgórna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5AB6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DEA3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8DDD6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E7361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96CD776" w14:textId="77777777" w:rsidTr="00AC257A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BC4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B21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Elizy Orzeszkowej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2426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9CB6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5BDB9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Główna droga</w:t>
            </w:r>
          </w:p>
        </w:tc>
        <w:tc>
          <w:tcPr>
            <w:tcW w:w="36" w:type="dxa"/>
            <w:vAlign w:val="center"/>
            <w:hideMark/>
          </w:tcPr>
          <w:p w14:paraId="050344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471CF4" w14:textId="77777777" w:rsidTr="00AC257A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2B7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A86C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242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04AD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64846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Odnoga do nr 8 (dz. nr 5107) – MAŁY SPRZĘT</w:t>
            </w:r>
          </w:p>
        </w:tc>
        <w:tc>
          <w:tcPr>
            <w:tcW w:w="36" w:type="dxa"/>
            <w:vAlign w:val="center"/>
            <w:hideMark/>
          </w:tcPr>
          <w:p w14:paraId="3A38635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62FC3B" w14:textId="77777777" w:rsidTr="00AC257A">
        <w:trPr>
          <w:trHeight w:val="63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E802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724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Stanisława Staszica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F3F0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1E79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DF2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218FB6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3292F14" w14:textId="77777777" w:rsidTr="00AC257A">
        <w:trPr>
          <w:trHeight w:val="48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32F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EB0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Jana Matejki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3D12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B086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DE255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5D4B77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EF9E283" w14:textId="77777777" w:rsidTr="00AC257A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FF1A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64F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Bolesława Prusa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478F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21F3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A40EE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35DD1E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3778287" w14:textId="77777777" w:rsidTr="00AC257A">
        <w:trPr>
          <w:trHeight w:val="49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3B4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D8B9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Piotra Ściegiennego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E611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E942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77B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B1298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9EA1C43" w14:textId="77777777" w:rsidTr="00AC257A">
        <w:trPr>
          <w:trHeight w:val="69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76D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0103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droga o nr geod. 5100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B950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209F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4EDF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 ul. Ściegiennego do ul. B. Prusa</w:t>
            </w:r>
          </w:p>
        </w:tc>
        <w:tc>
          <w:tcPr>
            <w:tcW w:w="36" w:type="dxa"/>
            <w:vAlign w:val="center"/>
            <w:hideMark/>
          </w:tcPr>
          <w:p w14:paraId="499A277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BA2303A" w14:textId="77777777" w:rsidTr="00AC257A">
        <w:trPr>
          <w:trHeight w:val="690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B0A1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FB0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Ogrodowa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0B5D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260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D1C1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FAE15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Odcinek od ul. J. Słowackiego do ul. Ściegiennego </w:t>
            </w:r>
          </w:p>
        </w:tc>
        <w:tc>
          <w:tcPr>
            <w:tcW w:w="36" w:type="dxa"/>
            <w:vAlign w:val="center"/>
            <w:hideMark/>
          </w:tcPr>
          <w:p w14:paraId="08A48C2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927962E" w14:textId="77777777" w:rsidTr="00AC257A">
        <w:trPr>
          <w:trHeight w:val="675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0FC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00BB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ED8A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770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96E4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899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od ul. Wypoczynkowej do ul. Powiatowej</w:t>
            </w:r>
          </w:p>
        </w:tc>
        <w:tc>
          <w:tcPr>
            <w:tcW w:w="36" w:type="dxa"/>
            <w:vAlign w:val="center"/>
            <w:hideMark/>
          </w:tcPr>
          <w:p w14:paraId="65CBDE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83FF182" w14:textId="77777777" w:rsidTr="00AC257A">
        <w:trPr>
          <w:trHeight w:val="55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953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737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Juliusza Słowackiego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9D2D0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D4C09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FEDBF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EC8CBD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A23B68F" w14:textId="77777777" w:rsidTr="00AC257A">
        <w:trPr>
          <w:trHeight w:val="54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0E7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3CE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623A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38BE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BC2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nr 9A - dz.nr 5095</w:t>
            </w:r>
          </w:p>
        </w:tc>
        <w:tc>
          <w:tcPr>
            <w:tcW w:w="36" w:type="dxa"/>
            <w:vAlign w:val="center"/>
            <w:hideMark/>
          </w:tcPr>
          <w:p w14:paraId="25EFC3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DD4B266" w14:textId="77777777" w:rsidTr="00AC257A">
        <w:trPr>
          <w:trHeight w:val="64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F937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A39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Wiśniowa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2CBA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B8E1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82DE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7C5E4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1BF07BD" w14:textId="77777777" w:rsidTr="00AC257A">
        <w:trPr>
          <w:trHeight w:val="84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CA4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5A45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Józefa Bema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D5E6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AE7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3F38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 ul. J. Słowackiego do ostatniego domu w kierunku Dolomitów</w:t>
            </w:r>
          </w:p>
        </w:tc>
        <w:tc>
          <w:tcPr>
            <w:tcW w:w="36" w:type="dxa"/>
            <w:vAlign w:val="center"/>
            <w:hideMark/>
          </w:tcPr>
          <w:p w14:paraId="429178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C70B40C" w14:textId="77777777" w:rsidTr="00AC257A">
        <w:trPr>
          <w:trHeight w:val="63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8CB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E38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Wypoczynkowa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9BD7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6B6B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BF8E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7A768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441769B" w14:textId="77777777" w:rsidTr="00AC257A">
        <w:trPr>
          <w:trHeight w:val="66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809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098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Cypriana Kamila Norwida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F8E5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505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BC9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Do granicy Gminy</w:t>
            </w:r>
          </w:p>
        </w:tc>
        <w:tc>
          <w:tcPr>
            <w:tcW w:w="36" w:type="dxa"/>
            <w:vAlign w:val="center"/>
            <w:hideMark/>
          </w:tcPr>
          <w:p w14:paraId="014BCE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84C81C8" w14:textId="77777777" w:rsidTr="00AC257A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00CE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BAAC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Marii Konopnickiej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331E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DC80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CE8F7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79630F3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B2CD18A" w14:textId="77777777" w:rsidTr="00AC257A">
        <w:trPr>
          <w:trHeight w:val="66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BC1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5CD4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Władysława Broniewskiego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007E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C52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3AD4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14EEE0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30DF32F5" w14:textId="77777777" w:rsidTr="00AC257A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F6C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F94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Królewska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F11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C555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314E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382650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6229E4C" w14:textId="77777777" w:rsidTr="003552AA">
        <w:trPr>
          <w:trHeight w:val="480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29B9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8181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Polna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903C2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FDD2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B35A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Odcinek asfaltowy</w:t>
            </w:r>
          </w:p>
        </w:tc>
        <w:tc>
          <w:tcPr>
            <w:tcW w:w="36" w:type="dxa"/>
            <w:vAlign w:val="center"/>
            <w:hideMark/>
          </w:tcPr>
          <w:p w14:paraId="6892E3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C5F6779" w14:textId="77777777" w:rsidTr="003552AA">
        <w:trPr>
          <w:trHeight w:val="90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FBF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2F4B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36AD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5DFA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273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tłuczniowy do ostatniego domu (dz. 4172/2) + łącznik na wprost nr 9A (dz.4342)</w:t>
            </w:r>
          </w:p>
        </w:tc>
        <w:tc>
          <w:tcPr>
            <w:tcW w:w="36" w:type="dxa"/>
            <w:vAlign w:val="center"/>
            <w:hideMark/>
          </w:tcPr>
          <w:p w14:paraId="423F2AF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91E2A51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1537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BD3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Tadeusza Kościuszki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0274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EC9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4C420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F8E820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D7A8C20" w14:textId="77777777" w:rsidTr="00AC257A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A4A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7D2C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Krakowska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CFD8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6B52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765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4C19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5CB63DE" w14:textId="77777777" w:rsidTr="00AC257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E9EE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331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Krótka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E9D5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6DA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E341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05B9E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69583E4" w14:textId="77777777" w:rsidTr="00AC257A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2FA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FBBF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Ciasna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BDD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A170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5388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79DAA2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FA8345" w14:textId="77777777" w:rsidTr="00AC257A">
        <w:trPr>
          <w:trHeight w:val="48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1A6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FCD4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Wiejska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27AA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72C8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53B0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58E61D2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F4C62FB" w14:textId="77777777" w:rsidTr="00AC257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AB6D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7E7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Złota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37AF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0F4E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00A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3441E71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C249BB8" w14:textId="77777777" w:rsidTr="00AC257A">
        <w:trPr>
          <w:trHeight w:val="51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E256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DC1A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Rolna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BDA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777D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E72F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B4D363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999B625" w14:textId="77777777" w:rsidTr="00AC257A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691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702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Regionalna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44D4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5CC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9181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52864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389E76D" w14:textId="77777777" w:rsidTr="00AC257A">
        <w:trPr>
          <w:trHeight w:val="61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DA8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C924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Jana Kochanowskiego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52FD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9613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2419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FEBC8F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BC96E4F" w14:textId="77777777" w:rsidTr="00AC257A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01A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44B9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Myśliwska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247A2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F211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54E0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2AAA0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B62FEF2" w14:textId="77777777" w:rsidTr="00AC257A">
        <w:trPr>
          <w:trHeight w:val="60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9CD8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D8AA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Jana III Sobieskiego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C283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09F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8937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090D397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D01FCB9" w14:textId="77777777" w:rsidTr="003552AA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B6CE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ED65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Łysa Góra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48D3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D62F1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DA096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MAŁY SPRZĘT</w:t>
            </w:r>
          </w:p>
        </w:tc>
        <w:tc>
          <w:tcPr>
            <w:tcW w:w="36" w:type="dxa"/>
            <w:vAlign w:val="center"/>
            <w:hideMark/>
          </w:tcPr>
          <w:p w14:paraId="27A8AD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6243838" w14:textId="77777777" w:rsidTr="003552AA">
        <w:trPr>
          <w:trHeight w:val="555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8F44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2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F8AE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Stawowa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F99B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9530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41BC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zabudowań od ul. Mickiewicza</w:t>
            </w:r>
          </w:p>
        </w:tc>
        <w:tc>
          <w:tcPr>
            <w:tcW w:w="36" w:type="dxa"/>
            <w:vAlign w:val="center"/>
            <w:hideMark/>
          </w:tcPr>
          <w:p w14:paraId="1DEB47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29AD49" w14:textId="77777777" w:rsidTr="003552AA">
        <w:trPr>
          <w:trHeight w:val="135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DBA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0DC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48A1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1E4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E53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67B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C257A" w:rsidRPr="00AC257A" w14:paraId="4DD8DF09" w14:textId="77777777" w:rsidTr="003552AA">
        <w:trPr>
          <w:trHeight w:val="690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9953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D8A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88E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A16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8DB01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ZGŁOSZENIE – odcinek od strony ul. J. Sobieskiego</w:t>
            </w:r>
          </w:p>
        </w:tc>
        <w:tc>
          <w:tcPr>
            <w:tcW w:w="36" w:type="dxa"/>
            <w:vAlign w:val="center"/>
            <w:hideMark/>
          </w:tcPr>
          <w:p w14:paraId="58A85BD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82E4153" w14:textId="77777777" w:rsidTr="003552AA">
        <w:trPr>
          <w:trHeight w:val="510"/>
        </w:trPr>
        <w:tc>
          <w:tcPr>
            <w:tcW w:w="620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3F14D7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36797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Kwiatowa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FC2B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EE96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A8D3A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71127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2B13955" w14:textId="77777777" w:rsidTr="003552AA">
        <w:trPr>
          <w:trHeight w:val="64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8CC17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E650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Leśna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4352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1212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818D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E041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 z dojazdem do budynków nr 7 I 9A</w:t>
            </w:r>
          </w:p>
        </w:tc>
        <w:tc>
          <w:tcPr>
            <w:tcW w:w="36" w:type="dxa"/>
            <w:vAlign w:val="center"/>
            <w:hideMark/>
          </w:tcPr>
          <w:p w14:paraId="483FCD3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414B36F" w14:textId="77777777" w:rsidTr="00AC257A">
        <w:trPr>
          <w:trHeight w:val="42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157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78FD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Sportowa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46B7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8D4C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6DB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9BA888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8025402" w14:textId="77777777" w:rsidTr="00AC257A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45DA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894B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Zielona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E4FA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1A5D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3CE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3BA2AA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EBA373D" w14:textId="77777777" w:rsidTr="00AC257A">
        <w:trPr>
          <w:trHeight w:val="63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D8B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44.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6A44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Wesoła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9096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A13B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47F1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9CAD8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C188E72" w14:textId="77777777" w:rsidTr="00AC257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5EA2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5204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Krzywa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4278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D107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D04C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C0D7A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BC68898" w14:textId="77777777" w:rsidTr="003552AA">
        <w:trPr>
          <w:trHeight w:val="46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D7C0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C503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1 Maja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D495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414E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63C56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197E8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980176E" w14:textId="77777777" w:rsidTr="003552AA">
        <w:trPr>
          <w:trHeight w:val="63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315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6C0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3 Maja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67297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1022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6EC3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FC5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Wszystkie odnogi i łączniki od ul. Powiatowej</w:t>
            </w:r>
          </w:p>
        </w:tc>
        <w:tc>
          <w:tcPr>
            <w:tcW w:w="36" w:type="dxa"/>
            <w:vAlign w:val="center"/>
            <w:hideMark/>
          </w:tcPr>
          <w:p w14:paraId="3064E3B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D5A7F62" w14:textId="77777777" w:rsidTr="003552AA">
        <w:trPr>
          <w:trHeight w:val="615"/>
        </w:trPr>
        <w:tc>
          <w:tcPr>
            <w:tcW w:w="62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FA2C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E4F25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Nowa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15D4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441A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8CF0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5C4F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3B316E1" w14:textId="77777777" w:rsidTr="00AC257A">
        <w:trPr>
          <w:trHeight w:val="5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5A09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F11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Słoneczna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203E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B61C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2A1A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804A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F6BFCC2" w14:textId="77777777" w:rsidTr="00AC257A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177E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19B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Wincentego Witosa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FD6A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9A96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D539E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skrzyżowania z drogą na Dolomity</w:t>
            </w:r>
          </w:p>
        </w:tc>
        <w:tc>
          <w:tcPr>
            <w:tcW w:w="36" w:type="dxa"/>
            <w:vAlign w:val="center"/>
            <w:hideMark/>
          </w:tcPr>
          <w:p w14:paraId="2F1BFA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E8A56DE" w14:textId="77777777" w:rsidTr="00AC257A">
        <w:trPr>
          <w:trHeight w:val="525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C96B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F98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DC114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50F8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0AFA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ZGŁOSZENIE – ODCINEK DO DOLOMITÓW</w:t>
            </w:r>
          </w:p>
        </w:tc>
        <w:tc>
          <w:tcPr>
            <w:tcW w:w="36" w:type="dxa"/>
            <w:vAlign w:val="center"/>
            <w:hideMark/>
          </w:tcPr>
          <w:p w14:paraId="493EF00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062713B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349D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439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Piastów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67551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F8F6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6E0AC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9F9D4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30D31E9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ED1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1B38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Fryderyka Chopina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20B4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7819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2DC1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 z pętlą przy dworcu PKP</w:t>
            </w:r>
          </w:p>
        </w:tc>
        <w:tc>
          <w:tcPr>
            <w:tcW w:w="36" w:type="dxa"/>
            <w:vAlign w:val="center"/>
            <w:hideMark/>
          </w:tcPr>
          <w:p w14:paraId="5B212EC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008D41D" w14:textId="77777777" w:rsidTr="00AC257A">
        <w:trPr>
          <w:trHeight w:val="51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07D6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7B660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Szpakowa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C788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8FCA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2820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36" w:type="dxa"/>
            <w:vAlign w:val="center"/>
            <w:hideMark/>
          </w:tcPr>
          <w:p w14:paraId="7333A9D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7B0FAF1" w14:textId="77777777" w:rsidTr="00AC257A">
        <w:trPr>
          <w:trHeight w:val="49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E190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2053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Dworcowa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FF91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47BF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358A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 drogi powiatowej do nr 34</w:t>
            </w:r>
          </w:p>
        </w:tc>
        <w:tc>
          <w:tcPr>
            <w:tcW w:w="36" w:type="dxa"/>
            <w:vAlign w:val="center"/>
            <w:hideMark/>
          </w:tcPr>
          <w:p w14:paraId="3F0C58A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8D37C3C" w14:textId="77777777" w:rsidTr="00AC257A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7E35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8664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79E8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AB0B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A0B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w międzytorzu</w:t>
            </w:r>
          </w:p>
        </w:tc>
        <w:tc>
          <w:tcPr>
            <w:tcW w:w="36" w:type="dxa"/>
            <w:vAlign w:val="center"/>
            <w:hideMark/>
          </w:tcPr>
          <w:p w14:paraId="20FB03F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27578E1" w14:textId="77777777" w:rsidTr="00AC257A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1E66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1111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Łazowska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9ECC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E9D4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4DC6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granicy z D.G. blisko ul. Jagodowej- NA ZGŁOSZENIE</w:t>
            </w:r>
          </w:p>
        </w:tc>
        <w:tc>
          <w:tcPr>
            <w:tcW w:w="36" w:type="dxa"/>
            <w:vAlign w:val="center"/>
            <w:hideMark/>
          </w:tcPr>
          <w:p w14:paraId="52E9127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032AE11" w14:textId="77777777" w:rsidTr="00AC257A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B24E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4AC74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Jagodowa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8D0DC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13EEB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7A3A5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Odcinek od tunelu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Tucznawie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 ZGŁOSZENIE - MAŁY SPRZĘT – UTRUDNIONY DOJAZD</w:t>
            </w:r>
          </w:p>
        </w:tc>
        <w:tc>
          <w:tcPr>
            <w:tcW w:w="36" w:type="dxa"/>
            <w:vAlign w:val="center"/>
            <w:hideMark/>
          </w:tcPr>
          <w:p w14:paraId="0F2DEE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CB9AD71" w14:textId="77777777" w:rsidTr="00AC257A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CAB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BDD2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Rumiankowa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F240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6606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6E633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Odcinek od Jagodowej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Tucznawie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 ZGŁOSZENIE- MAŁY SPRZĘT – UTRUDNIONY DOJAZD</w:t>
            </w:r>
          </w:p>
        </w:tc>
        <w:tc>
          <w:tcPr>
            <w:tcW w:w="36" w:type="dxa"/>
            <w:vAlign w:val="center"/>
            <w:hideMark/>
          </w:tcPr>
          <w:p w14:paraId="74E0BCD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4808294" w14:textId="77777777" w:rsidTr="00AC257A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FB55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DD7F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ul. Batalionów Chłopskich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26855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963A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9141F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Odcinek od tunelu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Tucznawie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 ZGŁOSZENIE- MAŁY SPRZĘT UTRUDNIONY DOJAZD</w:t>
            </w:r>
          </w:p>
        </w:tc>
        <w:tc>
          <w:tcPr>
            <w:tcW w:w="36" w:type="dxa"/>
            <w:vAlign w:val="center"/>
            <w:hideMark/>
          </w:tcPr>
          <w:p w14:paraId="309D102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6F0BEB6" w14:textId="77777777" w:rsidTr="00AC257A">
        <w:trPr>
          <w:trHeight w:val="525"/>
        </w:trPr>
        <w:tc>
          <w:tcPr>
            <w:tcW w:w="62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211E314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505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Gawronówka</w:t>
            </w:r>
            <w:proofErr w:type="spellEnd"/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4526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1404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CA4F6D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55D4C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Za przejazdem Sikorka -wszystkie odnogi</w:t>
            </w:r>
          </w:p>
        </w:tc>
        <w:tc>
          <w:tcPr>
            <w:tcW w:w="36" w:type="dxa"/>
            <w:vAlign w:val="center"/>
            <w:hideMark/>
          </w:tcPr>
          <w:p w14:paraId="09D18BE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90D06EA" w14:textId="77777777" w:rsidTr="00AC257A">
        <w:trPr>
          <w:trHeight w:val="780"/>
        </w:trPr>
        <w:tc>
          <w:tcPr>
            <w:tcW w:w="62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CD122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341EF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9545B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A0891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B7609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ODCINEK DO NR 1 AD – MAŁY SPRZĘT – UTRUDNIONY DOJAZD</w:t>
            </w:r>
          </w:p>
        </w:tc>
        <w:tc>
          <w:tcPr>
            <w:tcW w:w="36" w:type="dxa"/>
            <w:vAlign w:val="center"/>
            <w:hideMark/>
          </w:tcPr>
          <w:p w14:paraId="0C014DA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155E151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CF138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2CF7A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23606</w:t>
            </w:r>
          </w:p>
        </w:tc>
        <w:tc>
          <w:tcPr>
            <w:tcW w:w="36" w:type="dxa"/>
            <w:vAlign w:val="center"/>
            <w:hideMark/>
          </w:tcPr>
          <w:p w14:paraId="5A26E61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66AE80FB" w14:textId="77777777" w:rsidTr="00AC257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1958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313B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951D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57B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2818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F31058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A598EB2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71511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01EF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CHRUSZCZOBRÓD-PIASKI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1CCB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8602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DAE7F6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9B30735" w14:textId="77777777" w:rsidTr="00AC257A">
        <w:trPr>
          <w:trHeight w:val="64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4101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9280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0814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Długość w </w:t>
            </w:r>
            <w:proofErr w:type="spellStart"/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D907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Standard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BD3C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  <w:tc>
          <w:tcPr>
            <w:tcW w:w="36" w:type="dxa"/>
            <w:vAlign w:val="center"/>
            <w:hideMark/>
          </w:tcPr>
          <w:p w14:paraId="5E37B1F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5DEE5AE" w14:textId="77777777" w:rsidTr="00AC257A">
        <w:trPr>
          <w:trHeight w:val="855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831C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9871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Sosnowa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140BF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DB7B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E3A54" w14:textId="35D349CA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odnoga od ul. Mickiewicza                w Chruszczobrodzie naprzeciw ul. Leśnej </w:t>
            </w:r>
          </w:p>
        </w:tc>
        <w:tc>
          <w:tcPr>
            <w:tcW w:w="36" w:type="dxa"/>
            <w:vAlign w:val="center"/>
            <w:hideMark/>
          </w:tcPr>
          <w:p w14:paraId="4880879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4E35D80" w14:textId="77777777" w:rsidTr="003552AA">
        <w:trPr>
          <w:trHeight w:val="960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E09A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5CD92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Bez nazwy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C3BD2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FC2B3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3D3DF3" w14:textId="1D4D3412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ul. Sosnowej na lewo do ostatniego domu</w:t>
            </w:r>
          </w:p>
        </w:tc>
        <w:tc>
          <w:tcPr>
            <w:tcW w:w="36" w:type="dxa"/>
            <w:vAlign w:val="center"/>
            <w:hideMark/>
          </w:tcPr>
          <w:p w14:paraId="3B7E3C7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528A2180" w14:textId="77777777" w:rsidTr="003552AA">
        <w:trPr>
          <w:trHeight w:val="91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6EC6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779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Piaskowa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077B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D6380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EEBE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odnoga od ul. Mickiewicza             w Chruszczobrodzie- Piaski kontynuacja ul. Sosnowej</w:t>
            </w:r>
          </w:p>
        </w:tc>
        <w:tc>
          <w:tcPr>
            <w:tcW w:w="36" w:type="dxa"/>
            <w:vAlign w:val="center"/>
            <w:hideMark/>
          </w:tcPr>
          <w:p w14:paraId="513DFF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9B53FBE" w14:textId="77777777" w:rsidTr="00AC257A">
        <w:trPr>
          <w:trHeight w:val="330"/>
        </w:trPr>
        <w:tc>
          <w:tcPr>
            <w:tcW w:w="3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340BC9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4E1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1315</w:t>
            </w:r>
          </w:p>
        </w:tc>
        <w:tc>
          <w:tcPr>
            <w:tcW w:w="36" w:type="dxa"/>
            <w:vAlign w:val="center"/>
            <w:hideMark/>
          </w:tcPr>
          <w:p w14:paraId="792E8BC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291C775C" w14:textId="77777777" w:rsidTr="00AC257A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B059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3043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69ECF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72E5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9697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A50CEDB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4A99617B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1BC90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D069C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STREFA III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3776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941AE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962B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A6CCA4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7369A1F3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D9B6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B7F919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DROGI (KM):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01194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49407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4C22A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9B6C6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BB5AAE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026B421E" w14:textId="77777777" w:rsidTr="00AC257A">
        <w:trPr>
          <w:trHeight w:val="3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6DF2A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95C19B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CHODNIKI (MB):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D53319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2475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2127E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C6528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7B19343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257A" w:rsidRPr="00AC257A" w14:paraId="166A14C5" w14:textId="77777777" w:rsidTr="00AC257A">
        <w:trPr>
          <w:trHeight w:val="6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42507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14:paraId="509D7D3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POJEMNIKI Z PIASKIEM (SZ.)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D9D1F8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C2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8DDE6" w14:textId="77777777" w:rsidR="00AC257A" w:rsidRPr="00AC257A" w:rsidRDefault="00AC257A" w:rsidP="00AC2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5B359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3FE1B4D" w14:textId="77777777" w:rsidR="00AC257A" w:rsidRPr="00AC257A" w:rsidRDefault="00AC257A" w:rsidP="00AC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1477B2A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4C928F69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39BD8610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6B5658E9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454579E4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6A270D21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767A5A00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5E13BDD7" w14:textId="77777777" w:rsidR="00AC257A" w:rsidRDefault="00AC257A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7E6A5316" w14:textId="77777777" w:rsidR="00726BFB" w:rsidRDefault="00726BFB" w:rsidP="007C2D6D">
      <w:pPr>
        <w:suppressAutoHyphens/>
        <w:spacing w:after="200" w:line="276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sectPr w:rsidR="00726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1EC695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22"/>
        </w:tabs>
        <w:ind w:left="578" w:hanging="527"/>
      </w:pPr>
      <w:rPr>
        <w:rFonts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23" w:firstLine="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sz w:val="20"/>
        <w:szCs w:val="20"/>
        <w:lang w:val="pl-PL"/>
      </w:rPr>
    </w:lvl>
  </w:abstractNum>
  <w:abstractNum w:abstractNumId="1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17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2"/>
        <w:szCs w:val="22"/>
        <w:lang w:val="pl-PL"/>
      </w:rPr>
    </w:lvl>
  </w:abstractNum>
  <w:abstractNum w:abstractNumId="18" w15:restartNumberingAfterBreak="0">
    <w:nsid w:val="00000026"/>
    <w:multiLevelType w:val="single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lang w:val="pl-PL"/>
      </w:rPr>
    </w:lvl>
  </w:abstractNum>
  <w:abstractNum w:abstractNumId="19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  <w:b/>
        <w:sz w:val="20"/>
        <w:szCs w:val="20"/>
        <w:lang w:val="pl-PL"/>
      </w:rPr>
    </w:lvl>
  </w:abstractNum>
  <w:abstractNum w:abstractNumId="2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u w:val="none"/>
        <w:lang w:val="pl-PL"/>
      </w:rPr>
    </w:lvl>
  </w:abstractNum>
  <w:abstractNum w:abstractNumId="21" w15:restartNumberingAfterBreak="0">
    <w:nsid w:val="0000002B"/>
    <w:multiLevelType w:val="multilevel"/>
    <w:tmpl w:val="0000002B"/>
    <w:name w:val="WW8StyleNum1"/>
    <w:styleLink w:val="Zaimportowanystyl331"/>
    <w:lvl w:ilvl="0">
      <w:start w:val="1"/>
      <w:numFmt w:val="lowerLetter"/>
      <w:pStyle w:val="Lista"/>
      <w:lvlText w:val="%1)"/>
      <w:lvlJc w:val="left"/>
      <w:pPr>
        <w:tabs>
          <w:tab w:val="num" w:pos="757"/>
        </w:tabs>
        <w:ind w:left="757" w:hanging="7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23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5" w15:restartNumberingAfterBreak="0">
    <w:nsid w:val="07FC76C0"/>
    <w:multiLevelType w:val="hybridMultilevel"/>
    <w:tmpl w:val="FAF2DBD6"/>
    <w:lvl w:ilvl="0" w:tplc="B3BEF6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0B0FCB"/>
    <w:multiLevelType w:val="hybridMultilevel"/>
    <w:tmpl w:val="13A85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E77CB3"/>
    <w:multiLevelType w:val="hybridMultilevel"/>
    <w:tmpl w:val="B4EC4570"/>
    <w:lvl w:ilvl="0" w:tplc="AD46EDA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191E5D"/>
    <w:multiLevelType w:val="multilevel"/>
    <w:tmpl w:val="4E6E2DA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2" w15:restartNumberingAfterBreak="0">
    <w:nsid w:val="32A23668"/>
    <w:multiLevelType w:val="hybridMultilevel"/>
    <w:tmpl w:val="D6D0A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35" w15:restartNumberingAfterBreak="0">
    <w:nsid w:val="36DE1187"/>
    <w:multiLevelType w:val="singleLevel"/>
    <w:tmpl w:val="0000002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lang w:val="pl-PL"/>
      </w:rPr>
    </w:lvl>
  </w:abstractNum>
  <w:abstractNum w:abstractNumId="36" w15:restartNumberingAfterBreak="0">
    <w:nsid w:val="41F801F4"/>
    <w:multiLevelType w:val="hybridMultilevel"/>
    <w:tmpl w:val="C54CA1F0"/>
    <w:lvl w:ilvl="0" w:tplc="ED7EA2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710C6"/>
    <w:multiLevelType w:val="hybridMultilevel"/>
    <w:tmpl w:val="2148AD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CA96BE7"/>
    <w:multiLevelType w:val="multilevel"/>
    <w:tmpl w:val="90B040C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9" w15:restartNumberingAfterBreak="0">
    <w:nsid w:val="6F612737"/>
    <w:multiLevelType w:val="hybridMultilevel"/>
    <w:tmpl w:val="FAF2D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124709">
    <w:abstractNumId w:val="29"/>
  </w:num>
  <w:num w:numId="2" w16cid:durableId="816383974">
    <w:abstractNumId w:val="27"/>
  </w:num>
  <w:num w:numId="3" w16cid:durableId="1477838559">
    <w:abstractNumId w:val="33"/>
  </w:num>
  <w:num w:numId="4" w16cid:durableId="897858277">
    <w:abstractNumId w:val="24"/>
  </w:num>
  <w:num w:numId="5" w16cid:durableId="1096172683">
    <w:abstractNumId w:val="31"/>
  </w:num>
  <w:num w:numId="6" w16cid:durableId="1637055913">
    <w:abstractNumId w:val="21"/>
  </w:num>
  <w:num w:numId="7" w16cid:durableId="17306108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1321527">
    <w:abstractNumId w:val="23"/>
  </w:num>
  <w:num w:numId="9" w16cid:durableId="1591229715">
    <w:abstractNumId w:val="0"/>
  </w:num>
  <w:num w:numId="10" w16cid:durableId="71197670">
    <w:abstractNumId w:val="34"/>
  </w:num>
  <w:num w:numId="11" w16cid:durableId="262880791">
    <w:abstractNumId w:val="2"/>
  </w:num>
  <w:num w:numId="12" w16cid:durableId="468667135">
    <w:abstractNumId w:val="18"/>
  </w:num>
  <w:num w:numId="13" w16cid:durableId="1566142071">
    <w:abstractNumId w:val="26"/>
  </w:num>
  <w:num w:numId="14" w16cid:durableId="1191409231">
    <w:abstractNumId w:val="22"/>
  </w:num>
  <w:num w:numId="15" w16cid:durableId="1061712609">
    <w:abstractNumId w:val="3"/>
  </w:num>
  <w:num w:numId="16" w16cid:durableId="799148586">
    <w:abstractNumId w:val="4"/>
  </w:num>
  <w:num w:numId="17" w16cid:durableId="1642691357">
    <w:abstractNumId w:val="5"/>
  </w:num>
  <w:num w:numId="18" w16cid:durableId="2121484829">
    <w:abstractNumId w:val="6"/>
  </w:num>
  <w:num w:numId="19" w16cid:durableId="1975061557">
    <w:abstractNumId w:val="12"/>
  </w:num>
  <w:num w:numId="20" w16cid:durableId="785318486">
    <w:abstractNumId w:val="13"/>
  </w:num>
  <w:num w:numId="21" w16cid:durableId="1055277821">
    <w:abstractNumId w:val="15"/>
  </w:num>
  <w:num w:numId="22" w16cid:durableId="2050759475">
    <w:abstractNumId w:val="16"/>
  </w:num>
  <w:num w:numId="23" w16cid:durableId="1812365058">
    <w:abstractNumId w:val="17"/>
  </w:num>
  <w:num w:numId="24" w16cid:durableId="657226575">
    <w:abstractNumId w:val="19"/>
  </w:num>
  <w:num w:numId="25" w16cid:durableId="1880125374">
    <w:abstractNumId w:val="20"/>
  </w:num>
  <w:num w:numId="26" w16cid:durableId="536698213">
    <w:abstractNumId w:val="7"/>
  </w:num>
  <w:num w:numId="27" w16cid:durableId="1980961116">
    <w:abstractNumId w:val="8"/>
  </w:num>
  <w:num w:numId="28" w16cid:durableId="2059939069">
    <w:abstractNumId w:val="9"/>
  </w:num>
  <w:num w:numId="29" w16cid:durableId="92212089">
    <w:abstractNumId w:val="10"/>
  </w:num>
  <w:num w:numId="30" w16cid:durableId="388453711">
    <w:abstractNumId w:val="11"/>
  </w:num>
  <w:num w:numId="31" w16cid:durableId="1949383792">
    <w:abstractNumId w:val="14"/>
  </w:num>
  <w:num w:numId="32" w16cid:durableId="2049647988">
    <w:abstractNumId w:val="32"/>
  </w:num>
  <w:num w:numId="33" w16cid:durableId="1321303897">
    <w:abstractNumId w:val="35"/>
  </w:num>
  <w:num w:numId="34" w16cid:durableId="1271283826">
    <w:abstractNumId w:val="37"/>
  </w:num>
  <w:num w:numId="35" w16cid:durableId="1425152428">
    <w:abstractNumId w:val="38"/>
  </w:num>
  <w:num w:numId="36" w16cid:durableId="2091390419">
    <w:abstractNumId w:val="30"/>
  </w:num>
  <w:num w:numId="37" w16cid:durableId="1929189725">
    <w:abstractNumId w:val="25"/>
  </w:num>
  <w:num w:numId="38" w16cid:durableId="150873029">
    <w:abstractNumId w:val="39"/>
  </w:num>
  <w:num w:numId="39" w16cid:durableId="399139857">
    <w:abstractNumId w:val="1"/>
  </w:num>
  <w:num w:numId="40" w16cid:durableId="16122793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427"/>
    <w:rsid w:val="00084461"/>
    <w:rsid w:val="000904A9"/>
    <w:rsid w:val="0009290F"/>
    <w:rsid w:val="00092C0D"/>
    <w:rsid w:val="000C1FB2"/>
    <w:rsid w:val="000D5686"/>
    <w:rsid w:val="000F0920"/>
    <w:rsid w:val="000F1C8D"/>
    <w:rsid w:val="001030C9"/>
    <w:rsid w:val="00120D91"/>
    <w:rsid w:val="00132872"/>
    <w:rsid w:val="001344ED"/>
    <w:rsid w:val="00162BA7"/>
    <w:rsid w:val="0018309D"/>
    <w:rsid w:val="00195EE5"/>
    <w:rsid w:val="001B2A02"/>
    <w:rsid w:val="001D17E4"/>
    <w:rsid w:val="001D5E93"/>
    <w:rsid w:val="001F0F21"/>
    <w:rsid w:val="001F2D10"/>
    <w:rsid w:val="001F2D2D"/>
    <w:rsid w:val="00202454"/>
    <w:rsid w:val="00204255"/>
    <w:rsid w:val="00223460"/>
    <w:rsid w:val="002510ED"/>
    <w:rsid w:val="002551A8"/>
    <w:rsid w:val="0027641E"/>
    <w:rsid w:val="0027765C"/>
    <w:rsid w:val="002A0280"/>
    <w:rsid w:val="002C5313"/>
    <w:rsid w:val="002F6CEF"/>
    <w:rsid w:val="00345479"/>
    <w:rsid w:val="00352171"/>
    <w:rsid w:val="003552AA"/>
    <w:rsid w:val="00375A0E"/>
    <w:rsid w:val="003B24FF"/>
    <w:rsid w:val="003B39BE"/>
    <w:rsid w:val="003D1549"/>
    <w:rsid w:val="00412A04"/>
    <w:rsid w:val="00434263"/>
    <w:rsid w:val="00445101"/>
    <w:rsid w:val="00472DC5"/>
    <w:rsid w:val="0050527F"/>
    <w:rsid w:val="00505581"/>
    <w:rsid w:val="0051154D"/>
    <w:rsid w:val="00511F71"/>
    <w:rsid w:val="00540984"/>
    <w:rsid w:val="00563FFA"/>
    <w:rsid w:val="00592F9F"/>
    <w:rsid w:val="005C1736"/>
    <w:rsid w:val="00691B6C"/>
    <w:rsid w:val="006E093D"/>
    <w:rsid w:val="006E67DE"/>
    <w:rsid w:val="00721B10"/>
    <w:rsid w:val="00726BFB"/>
    <w:rsid w:val="0077374B"/>
    <w:rsid w:val="007C2D6D"/>
    <w:rsid w:val="007D3DE7"/>
    <w:rsid w:val="007D4582"/>
    <w:rsid w:val="007D5001"/>
    <w:rsid w:val="007F11B4"/>
    <w:rsid w:val="0080695E"/>
    <w:rsid w:val="00807082"/>
    <w:rsid w:val="0085372E"/>
    <w:rsid w:val="008547F2"/>
    <w:rsid w:val="00860242"/>
    <w:rsid w:val="008C31F1"/>
    <w:rsid w:val="008C6629"/>
    <w:rsid w:val="0092038C"/>
    <w:rsid w:val="00920606"/>
    <w:rsid w:val="00924F33"/>
    <w:rsid w:val="00935CD6"/>
    <w:rsid w:val="00937430"/>
    <w:rsid w:val="009426F7"/>
    <w:rsid w:val="009825E1"/>
    <w:rsid w:val="009A64F8"/>
    <w:rsid w:val="009B3A73"/>
    <w:rsid w:val="009B75C2"/>
    <w:rsid w:val="009C7243"/>
    <w:rsid w:val="009D1EB7"/>
    <w:rsid w:val="009D3DD4"/>
    <w:rsid w:val="009E142F"/>
    <w:rsid w:val="009F5118"/>
    <w:rsid w:val="00A2440B"/>
    <w:rsid w:val="00A31467"/>
    <w:rsid w:val="00A40A34"/>
    <w:rsid w:val="00A47F47"/>
    <w:rsid w:val="00A9492F"/>
    <w:rsid w:val="00A97018"/>
    <w:rsid w:val="00AC257A"/>
    <w:rsid w:val="00AD394D"/>
    <w:rsid w:val="00AF15E7"/>
    <w:rsid w:val="00AF6A56"/>
    <w:rsid w:val="00B43D0A"/>
    <w:rsid w:val="00B67C38"/>
    <w:rsid w:val="00B80D4A"/>
    <w:rsid w:val="00B84D83"/>
    <w:rsid w:val="00BA66FA"/>
    <w:rsid w:val="00BB0B25"/>
    <w:rsid w:val="00BB45C4"/>
    <w:rsid w:val="00BD1C83"/>
    <w:rsid w:val="00BE270E"/>
    <w:rsid w:val="00C241C5"/>
    <w:rsid w:val="00C26427"/>
    <w:rsid w:val="00C5254E"/>
    <w:rsid w:val="00C60A5E"/>
    <w:rsid w:val="00C7639B"/>
    <w:rsid w:val="00CA0357"/>
    <w:rsid w:val="00CE184D"/>
    <w:rsid w:val="00D13D8B"/>
    <w:rsid w:val="00D45853"/>
    <w:rsid w:val="00D609EE"/>
    <w:rsid w:val="00D638CF"/>
    <w:rsid w:val="00D767EB"/>
    <w:rsid w:val="00DA753C"/>
    <w:rsid w:val="00E36913"/>
    <w:rsid w:val="00E37E67"/>
    <w:rsid w:val="00E661A7"/>
    <w:rsid w:val="00ED0C07"/>
    <w:rsid w:val="00F036F0"/>
    <w:rsid w:val="00F60266"/>
    <w:rsid w:val="00FE3CE1"/>
    <w:rsid w:val="00FF114B"/>
    <w:rsid w:val="00FF18BB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7287"/>
  <w15:chartTrackingRefBased/>
  <w15:docId w15:val="{78479181-2FE7-4FB3-90B1-7FAED870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0C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0C9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1030C9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3">
    <w:name w:val="heading 3"/>
    <w:basedOn w:val="Normalny"/>
    <w:next w:val="Normalny"/>
    <w:link w:val="Nagwek3Znak"/>
    <w:qFormat/>
    <w:rsid w:val="001030C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030C9"/>
    <w:pPr>
      <w:keepNext/>
      <w:spacing w:after="0" w:line="360" w:lineRule="auto"/>
      <w:ind w:firstLine="720"/>
      <w:outlineLvl w:val="3"/>
    </w:pPr>
    <w:rPr>
      <w:rFonts w:ascii="Arial" w:eastAsia="Times New Roman" w:hAnsi="Arial" w:cs="Arial"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030C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30C9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styleId="Nagwek8">
    <w:name w:val="heading 8"/>
    <w:basedOn w:val="Normalny"/>
    <w:next w:val="Normalny"/>
    <w:link w:val="Nagwek8Znak"/>
    <w:qFormat/>
    <w:rsid w:val="001030C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30C9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1030C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 w:bidi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30C9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1030C9"/>
    <w:rPr>
      <w:rFonts w:ascii="Arial" w:eastAsia="Times New Roman" w:hAnsi="Arial" w:cs="Arial"/>
      <w:iCs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1030C9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30C9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1030C9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customStyle="1" w:styleId="msonormal0">
    <w:name w:val="msonormal"/>
    <w:basedOn w:val="Normalny"/>
    <w:rsid w:val="0010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030C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030C9"/>
    <w:rPr>
      <w:color w:val="800080"/>
      <w:u w:val="single"/>
    </w:rPr>
  </w:style>
  <w:style w:type="paragraph" w:customStyle="1" w:styleId="Tekstpodstawowy21">
    <w:name w:val="Tekst podstawowy 21"/>
    <w:basedOn w:val="Normalny"/>
    <w:rsid w:val="001030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Tytu">
    <w:name w:val="Tytu?"/>
    <w:basedOn w:val="Normalny"/>
    <w:rsid w:val="001030C9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30C9"/>
    <w:rPr>
      <w:color w:val="605E5C"/>
      <w:shd w:val="clear" w:color="auto" w:fill="E1DFDD"/>
    </w:rPr>
  </w:style>
  <w:style w:type="paragraph" w:customStyle="1" w:styleId="Akapitzlist1">
    <w:name w:val="Akapit z listą1"/>
    <w:aliases w:val="sw tekst,Akapit z listą11"/>
    <w:basedOn w:val="Normalny"/>
    <w:qFormat/>
    <w:rsid w:val="001030C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qFormat/>
    <w:rsid w:val="001030C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"/>
    <w:link w:val="Akapitzlist"/>
    <w:qFormat/>
    <w:rsid w:val="001030C9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pkt">
    <w:name w:val="pkt"/>
    <w:basedOn w:val="Normalny"/>
    <w:rsid w:val="001030C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030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30C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Default">
    <w:name w:val="Default"/>
    <w:rsid w:val="001030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10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1030C9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rsid w:val="001030C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1030C9"/>
  </w:style>
  <w:style w:type="paragraph" w:customStyle="1" w:styleId="Standardowy0">
    <w:name w:val="Standardowy.+"/>
    <w:rsid w:val="001030C9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1030C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Uwydatnienie">
    <w:name w:val="Emphasis"/>
    <w:uiPriority w:val="20"/>
    <w:qFormat/>
    <w:rsid w:val="001030C9"/>
    <w:rPr>
      <w:i/>
      <w:iCs/>
    </w:rPr>
  </w:style>
  <w:style w:type="paragraph" w:styleId="Lista">
    <w:name w:val="List"/>
    <w:basedOn w:val="Normalny"/>
    <w:rsid w:val="001030C9"/>
    <w:pPr>
      <w:keepNext/>
      <w:keepLines/>
      <w:numPr>
        <w:numId w:val="6"/>
      </w:numPr>
      <w:tabs>
        <w:tab w:val="left" w:pos="709"/>
      </w:tabs>
      <w:suppressAutoHyphens/>
      <w:spacing w:before="120" w:after="0" w:line="240" w:lineRule="auto"/>
      <w:ind w:left="737" w:hanging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Zaimportowanystyl331">
    <w:name w:val="Zaimportowany styl 331"/>
    <w:rsid w:val="001030C9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rsid w:val="001030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0">
    <w:name w:val="Title"/>
    <w:basedOn w:val="Normalny"/>
    <w:link w:val="TytuZnak"/>
    <w:qFormat/>
    <w:rsid w:val="001030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0"/>
    <w:rsid w:val="001030C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030C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30C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030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1030C9"/>
  </w:style>
  <w:style w:type="paragraph" w:styleId="Tekstpodstawowywcity2">
    <w:name w:val="Body Text Indent 2"/>
    <w:basedOn w:val="Normalny"/>
    <w:link w:val="Tekstpodstawowywcity2Znak"/>
    <w:rsid w:val="001030C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030C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rsid w:val="0010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030C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ust">
    <w:name w:val="ust"/>
    <w:rsid w:val="001030C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">
    <w:name w:val="tyt"/>
    <w:basedOn w:val="Normalny"/>
    <w:rsid w:val="001030C9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1">
    <w:name w:val="pkt1"/>
    <w:basedOn w:val="pkt"/>
    <w:rsid w:val="001030C9"/>
    <w:pPr>
      <w:ind w:left="850" w:hanging="425"/>
    </w:pPr>
  </w:style>
  <w:style w:type="paragraph" w:customStyle="1" w:styleId="lit1">
    <w:name w:val="lit1"/>
    <w:basedOn w:val="Normalny"/>
    <w:rsid w:val="001030C9"/>
    <w:pPr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1030C9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030C9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1030C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domyslny">
    <w:name w:val="akapitdomyslny"/>
    <w:rsid w:val="001030C9"/>
    <w:rPr>
      <w:sz w:val="20"/>
    </w:rPr>
  </w:style>
  <w:style w:type="paragraph" w:styleId="Tekstpodstawowywcity3">
    <w:name w:val="Body Text Indent 3"/>
    <w:basedOn w:val="Normalny"/>
    <w:link w:val="Tekstpodstawowywcity3Znak"/>
    <w:rsid w:val="001030C9"/>
    <w:pPr>
      <w:spacing w:after="0" w:line="360" w:lineRule="auto"/>
      <w:ind w:left="141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30C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1030C9"/>
    <w:pPr>
      <w:spacing w:after="0" w:line="240" w:lineRule="auto"/>
    </w:pPr>
    <w:rPr>
      <w:rFonts w:ascii="Courier New" w:eastAsia="Times New Roman" w:hAnsi="Courier New" w:cs="Optim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030C9"/>
    <w:rPr>
      <w:rFonts w:ascii="Courier New" w:eastAsia="Times New Roman" w:hAnsi="Courier New" w:cs="Optima"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10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1030C9"/>
    <w:rPr>
      <w:vertAlign w:val="superscript"/>
    </w:rPr>
  </w:style>
  <w:style w:type="paragraph" w:customStyle="1" w:styleId="Znak">
    <w:name w:val="Znak"/>
    <w:basedOn w:val="Normalny"/>
    <w:rsid w:val="00103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rsid w:val="001030C9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1030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1030C9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1030C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customStyle="1" w:styleId="Styl">
    <w:name w:val="Styl"/>
    <w:rsid w:val="001030C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Akapitzlist2">
    <w:name w:val="Akapit z listą2"/>
    <w:basedOn w:val="Normalny"/>
    <w:rsid w:val="001030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IndentEIB">
    <w:name w:val="No Indent E.I.B."/>
    <w:basedOn w:val="Normalny"/>
    <w:rsid w:val="001030C9"/>
    <w:pPr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pl-PL"/>
    </w:rPr>
  </w:style>
  <w:style w:type="numbering" w:customStyle="1" w:styleId="ListsEIB">
    <w:name w:val="Lists E.I.B."/>
    <w:uiPriority w:val="99"/>
    <w:rsid w:val="001030C9"/>
    <w:pPr>
      <w:numPr>
        <w:numId w:val="10"/>
      </w:numPr>
    </w:pPr>
  </w:style>
  <w:style w:type="character" w:styleId="Pogrubienie">
    <w:name w:val="Strong"/>
    <w:uiPriority w:val="22"/>
    <w:qFormat/>
    <w:rsid w:val="001030C9"/>
    <w:rPr>
      <w:b/>
      <w:bCs/>
    </w:rPr>
  </w:style>
  <w:style w:type="character" w:customStyle="1" w:styleId="NormalnyWebZnak">
    <w:name w:val="Normalny (Web) Znak"/>
    <w:link w:val="NormalnyWeb"/>
    <w:uiPriority w:val="99"/>
    <w:locked/>
    <w:rsid w:val="001030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WW-Absatz-Standardschriftart11111">
    <w:name w:val="WW-Absatz-Standardschriftart11111"/>
    <w:rsid w:val="001030C9"/>
  </w:style>
  <w:style w:type="paragraph" w:customStyle="1" w:styleId="Style37">
    <w:name w:val="Style37"/>
    <w:basedOn w:val="Normalny"/>
    <w:rsid w:val="001030C9"/>
    <w:pPr>
      <w:spacing w:after="12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3">
    <w:name w:val="Tekst podstawowy 23"/>
    <w:basedOn w:val="Normalny"/>
    <w:rsid w:val="001030C9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Zawartotabeli">
    <w:name w:val="Zawartość tabeli"/>
    <w:basedOn w:val="Normalny"/>
    <w:rsid w:val="001030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satz-Standardschriftart">
    <w:name w:val="Absatz-Standardschriftart"/>
    <w:rsid w:val="001030C9"/>
  </w:style>
  <w:style w:type="character" w:customStyle="1" w:styleId="WW-Absatz-Standardschriftart">
    <w:name w:val="WW-Absatz-Standardschriftart"/>
    <w:rsid w:val="001030C9"/>
  </w:style>
  <w:style w:type="character" w:customStyle="1" w:styleId="WW-Absatz-Standardschriftart1">
    <w:name w:val="WW-Absatz-Standardschriftart1"/>
    <w:rsid w:val="001030C9"/>
  </w:style>
  <w:style w:type="character" w:customStyle="1" w:styleId="WW-Absatz-Standardschriftart11">
    <w:name w:val="WW-Absatz-Standardschriftart11"/>
    <w:rsid w:val="001030C9"/>
  </w:style>
  <w:style w:type="character" w:customStyle="1" w:styleId="WW-Absatz-Standardschriftart111">
    <w:name w:val="WW-Absatz-Standardschriftart111"/>
    <w:rsid w:val="001030C9"/>
  </w:style>
  <w:style w:type="character" w:customStyle="1" w:styleId="WW-Absatz-Standardschriftart1111">
    <w:name w:val="WW-Absatz-Standardschriftart1111"/>
    <w:rsid w:val="001030C9"/>
  </w:style>
  <w:style w:type="character" w:customStyle="1" w:styleId="WW-Absatz-Standardschriftart111111">
    <w:name w:val="WW-Absatz-Standardschriftart111111"/>
    <w:rsid w:val="001030C9"/>
  </w:style>
  <w:style w:type="character" w:customStyle="1" w:styleId="WW-Absatz-Standardschriftart1111111">
    <w:name w:val="WW-Absatz-Standardschriftart1111111"/>
    <w:rsid w:val="001030C9"/>
  </w:style>
  <w:style w:type="character" w:customStyle="1" w:styleId="WW-Absatz-Standardschriftart11111111">
    <w:name w:val="WW-Absatz-Standardschriftart11111111"/>
    <w:rsid w:val="001030C9"/>
  </w:style>
  <w:style w:type="character" w:customStyle="1" w:styleId="WW-Absatz-Standardschriftart111111111">
    <w:name w:val="WW-Absatz-Standardschriftart111111111"/>
    <w:rsid w:val="001030C9"/>
  </w:style>
  <w:style w:type="character" w:customStyle="1" w:styleId="WW-Absatz-Standardschriftart1111111111">
    <w:name w:val="WW-Absatz-Standardschriftart1111111111"/>
    <w:rsid w:val="001030C9"/>
  </w:style>
  <w:style w:type="character" w:customStyle="1" w:styleId="WW8Num6z0">
    <w:name w:val="WW8Num6z0"/>
    <w:rsid w:val="001030C9"/>
    <w:rPr>
      <w:rFonts w:ascii="Symbol" w:hAnsi="Symbol" w:cs="OpenSymbol"/>
    </w:rPr>
  </w:style>
  <w:style w:type="character" w:customStyle="1" w:styleId="WW8Num6z1">
    <w:name w:val="WW8Num6z1"/>
    <w:rsid w:val="001030C9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  <w:rsid w:val="001030C9"/>
  </w:style>
  <w:style w:type="character" w:customStyle="1" w:styleId="WW8Num3z0">
    <w:name w:val="WW8Num3z0"/>
    <w:rsid w:val="001030C9"/>
    <w:rPr>
      <w:rFonts w:ascii="Symbol" w:hAnsi="Symbol" w:cs="OpenSymbol"/>
    </w:rPr>
  </w:style>
  <w:style w:type="character" w:customStyle="1" w:styleId="WW-Absatz-Standardschriftart111111111111">
    <w:name w:val="WW-Absatz-Standardschriftart111111111111"/>
    <w:rsid w:val="001030C9"/>
  </w:style>
  <w:style w:type="character" w:customStyle="1" w:styleId="WW-Absatz-Standardschriftart1111111111111">
    <w:name w:val="WW-Absatz-Standardschriftart1111111111111"/>
    <w:rsid w:val="001030C9"/>
  </w:style>
  <w:style w:type="character" w:customStyle="1" w:styleId="WW-Absatz-Standardschriftart11111111111111">
    <w:name w:val="WW-Absatz-Standardschriftart11111111111111"/>
    <w:rsid w:val="001030C9"/>
  </w:style>
  <w:style w:type="character" w:customStyle="1" w:styleId="WW-Absatz-Standardschriftart111111111111111">
    <w:name w:val="WW-Absatz-Standardschriftart111111111111111"/>
    <w:rsid w:val="001030C9"/>
  </w:style>
  <w:style w:type="character" w:customStyle="1" w:styleId="WW8Num4z0">
    <w:name w:val="WW8Num4z0"/>
    <w:rsid w:val="001030C9"/>
    <w:rPr>
      <w:rFonts w:ascii="Symbol" w:hAnsi="Symbol" w:cs="OpenSymbol"/>
      <w:sz w:val="28"/>
      <w:szCs w:val="28"/>
    </w:rPr>
  </w:style>
  <w:style w:type="character" w:customStyle="1" w:styleId="WW8Num4z1">
    <w:name w:val="WW8Num4z1"/>
    <w:rsid w:val="001030C9"/>
    <w:rPr>
      <w:rFonts w:ascii="OpenSymbol" w:hAnsi="OpenSymbol" w:cs="OpenSymbol"/>
      <w:sz w:val="28"/>
      <w:szCs w:val="28"/>
    </w:rPr>
  </w:style>
  <w:style w:type="character" w:customStyle="1" w:styleId="WW-Absatz-Standardschriftart1111111111111111">
    <w:name w:val="WW-Absatz-Standardschriftart1111111111111111"/>
    <w:rsid w:val="001030C9"/>
  </w:style>
  <w:style w:type="character" w:customStyle="1" w:styleId="WW-Absatz-Standardschriftart11111111111111111">
    <w:name w:val="WW-Absatz-Standardschriftart11111111111111111"/>
    <w:rsid w:val="001030C9"/>
  </w:style>
  <w:style w:type="character" w:customStyle="1" w:styleId="WW-Absatz-Standardschriftart111111111111111111">
    <w:name w:val="WW-Absatz-Standardschriftart111111111111111111"/>
    <w:rsid w:val="001030C9"/>
  </w:style>
  <w:style w:type="character" w:customStyle="1" w:styleId="WW-Absatz-Standardschriftart1111111111111111111">
    <w:name w:val="WW-Absatz-Standardschriftart1111111111111111111"/>
    <w:rsid w:val="001030C9"/>
  </w:style>
  <w:style w:type="character" w:customStyle="1" w:styleId="WW-Absatz-Standardschriftart11111111111111111111">
    <w:name w:val="WW-Absatz-Standardschriftart11111111111111111111"/>
    <w:rsid w:val="001030C9"/>
  </w:style>
  <w:style w:type="character" w:customStyle="1" w:styleId="WW-Absatz-Standardschriftart111111111111111111111">
    <w:name w:val="WW-Absatz-Standardschriftart111111111111111111111"/>
    <w:rsid w:val="001030C9"/>
  </w:style>
  <w:style w:type="character" w:customStyle="1" w:styleId="WW-Absatz-Standardschriftart1111111111111111111111">
    <w:name w:val="WW-Absatz-Standardschriftart1111111111111111111111"/>
    <w:rsid w:val="001030C9"/>
  </w:style>
  <w:style w:type="character" w:customStyle="1" w:styleId="WW-Absatz-Standardschriftart11111111111111111111111">
    <w:name w:val="WW-Absatz-Standardschriftart11111111111111111111111"/>
    <w:rsid w:val="001030C9"/>
  </w:style>
  <w:style w:type="character" w:customStyle="1" w:styleId="WW-Absatz-Standardschriftart111111111111111111111111">
    <w:name w:val="WW-Absatz-Standardschriftart111111111111111111111111"/>
    <w:rsid w:val="001030C9"/>
  </w:style>
  <w:style w:type="character" w:customStyle="1" w:styleId="WW-Absatz-Standardschriftart1111111111111111111111111">
    <w:name w:val="WW-Absatz-Standardschriftart1111111111111111111111111"/>
    <w:rsid w:val="001030C9"/>
  </w:style>
  <w:style w:type="character" w:customStyle="1" w:styleId="WW8Num2z0">
    <w:name w:val="WW8Num2z0"/>
    <w:rsid w:val="001030C9"/>
    <w:rPr>
      <w:rFonts w:ascii="Symbol" w:hAnsi="Symbol"/>
    </w:rPr>
  </w:style>
  <w:style w:type="character" w:customStyle="1" w:styleId="WW8Num2z1">
    <w:name w:val="WW8Num2z1"/>
    <w:rsid w:val="001030C9"/>
    <w:rPr>
      <w:rFonts w:ascii="Courier New" w:hAnsi="Courier New"/>
    </w:rPr>
  </w:style>
  <w:style w:type="character" w:customStyle="1" w:styleId="WW8Num3z1">
    <w:name w:val="WW8Num3z1"/>
    <w:rsid w:val="001030C9"/>
    <w:rPr>
      <w:rFonts w:ascii="OpenSymbol" w:hAnsi="OpenSymbol" w:cs="OpenSymbol"/>
    </w:rPr>
  </w:style>
  <w:style w:type="character" w:customStyle="1" w:styleId="WW-Absatz-Standardschriftart11111111111111111111111111">
    <w:name w:val="WW-Absatz-Standardschriftart11111111111111111111111111"/>
    <w:rsid w:val="001030C9"/>
  </w:style>
  <w:style w:type="character" w:customStyle="1" w:styleId="WW-Absatz-Standardschriftart111111111111111111111111111">
    <w:name w:val="WW-Absatz-Standardschriftart111111111111111111111111111"/>
    <w:rsid w:val="001030C9"/>
  </w:style>
  <w:style w:type="character" w:customStyle="1" w:styleId="WW-Absatz-Standardschriftart1111111111111111111111111111">
    <w:name w:val="WW-Absatz-Standardschriftart1111111111111111111111111111"/>
    <w:rsid w:val="001030C9"/>
  </w:style>
  <w:style w:type="character" w:customStyle="1" w:styleId="WW-Absatz-Standardschriftart11111111111111111111111111111">
    <w:name w:val="WW-Absatz-Standardschriftart11111111111111111111111111111"/>
    <w:rsid w:val="001030C9"/>
  </w:style>
  <w:style w:type="character" w:customStyle="1" w:styleId="WW-Absatz-Standardschriftart111111111111111111111111111111">
    <w:name w:val="WW-Absatz-Standardschriftart111111111111111111111111111111"/>
    <w:rsid w:val="001030C9"/>
  </w:style>
  <w:style w:type="character" w:customStyle="1" w:styleId="WW-Absatz-Standardschriftart1111111111111111111111111111111">
    <w:name w:val="WW-Absatz-Standardschriftart1111111111111111111111111111111"/>
    <w:rsid w:val="001030C9"/>
  </w:style>
  <w:style w:type="character" w:customStyle="1" w:styleId="WW-Absatz-Standardschriftart11111111111111111111111111111111">
    <w:name w:val="WW-Absatz-Standardschriftart11111111111111111111111111111111"/>
    <w:rsid w:val="001030C9"/>
  </w:style>
  <w:style w:type="character" w:customStyle="1" w:styleId="WW-Absatz-Standardschriftart111111111111111111111111111111111">
    <w:name w:val="WW-Absatz-Standardschriftart111111111111111111111111111111111"/>
    <w:rsid w:val="001030C9"/>
  </w:style>
  <w:style w:type="character" w:customStyle="1" w:styleId="WW-Absatz-Standardschriftart1111111111111111111111111111111111">
    <w:name w:val="WW-Absatz-Standardschriftart1111111111111111111111111111111111"/>
    <w:rsid w:val="001030C9"/>
  </w:style>
  <w:style w:type="character" w:customStyle="1" w:styleId="WW-Absatz-Standardschriftart11111111111111111111111111111111111">
    <w:name w:val="WW-Absatz-Standardschriftart11111111111111111111111111111111111"/>
    <w:rsid w:val="001030C9"/>
  </w:style>
  <w:style w:type="character" w:customStyle="1" w:styleId="WW-Absatz-Standardschriftart111111111111111111111111111111111111">
    <w:name w:val="WW-Absatz-Standardschriftart111111111111111111111111111111111111"/>
    <w:rsid w:val="001030C9"/>
  </w:style>
  <w:style w:type="character" w:customStyle="1" w:styleId="WW-Absatz-Standardschriftart1111111111111111111111111111111111111">
    <w:name w:val="WW-Absatz-Standardschriftart1111111111111111111111111111111111111"/>
    <w:rsid w:val="001030C9"/>
  </w:style>
  <w:style w:type="character" w:customStyle="1" w:styleId="WW-Absatz-Standardschriftart11111111111111111111111111111111111111">
    <w:name w:val="WW-Absatz-Standardschriftart11111111111111111111111111111111111111"/>
    <w:rsid w:val="001030C9"/>
  </w:style>
  <w:style w:type="character" w:customStyle="1" w:styleId="WW8Num1z0">
    <w:name w:val="WW8Num1z0"/>
    <w:rsid w:val="001030C9"/>
    <w:rPr>
      <w:b w:val="0"/>
    </w:rPr>
  </w:style>
  <w:style w:type="character" w:customStyle="1" w:styleId="WW8Num2z2">
    <w:name w:val="WW8Num2z2"/>
    <w:rsid w:val="001030C9"/>
    <w:rPr>
      <w:rFonts w:ascii="Wingdings" w:hAnsi="Wingdings"/>
    </w:rPr>
  </w:style>
  <w:style w:type="character" w:customStyle="1" w:styleId="WW8Num10z1">
    <w:name w:val="WW8Num10z1"/>
    <w:rsid w:val="001030C9"/>
    <w:rPr>
      <w:color w:val="auto"/>
    </w:rPr>
  </w:style>
  <w:style w:type="character" w:customStyle="1" w:styleId="WW8Num11z0">
    <w:name w:val="WW8Num11z0"/>
    <w:rsid w:val="001030C9"/>
    <w:rPr>
      <w:rFonts w:ascii="Symbol" w:hAnsi="Symbol"/>
    </w:rPr>
  </w:style>
  <w:style w:type="character" w:customStyle="1" w:styleId="WW8Num11z1">
    <w:name w:val="WW8Num11z1"/>
    <w:rsid w:val="001030C9"/>
    <w:rPr>
      <w:rFonts w:ascii="Courier New" w:hAnsi="Courier New" w:cs="Courier New"/>
    </w:rPr>
  </w:style>
  <w:style w:type="character" w:customStyle="1" w:styleId="WW8Num11z2">
    <w:name w:val="WW8Num11z2"/>
    <w:rsid w:val="001030C9"/>
    <w:rPr>
      <w:rFonts w:ascii="Wingdings" w:hAnsi="Wingdings"/>
    </w:rPr>
  </w:style>
  <w:style w:type="character" w:customStyle="1" w:styleId="WW8Num13z1">
    <w:name w:val="WW8Num13z1"/>
    <w:rsid w:val="001030C9"/>
    <w:rPr>
      <w:rFonts w:ascii="Symbol" w:hAnsi="Symbol"/>
    </w:rPr>
  </w:style>
  <w:style w:type="character" w:customStyle="1" w:styleId="WW8Num14z1">
    <w:name w:val="WW8Num14z1"/>
    <w:rsid w:val="001030C9"/>
    <w:rPr>
      <w:rFonts w:ascii="Symbol" w:hAnsi="Symbol"/>
    </w:rPr>
  </w:style>
  <w:style w:type="character" w:customStyle="1" w:styleId="WW8Num15z0">
    <w:name w:val="WW8Num15z0"/>
    <w:rsid w:val="001030C9"/>
    <w:rPr>
      <w:rFonts w:ascii="Symbol" w:hAnsi="Symbol"/>
    </w:rPr>
  </w:style>
  <w:style w:type="character" w:customStyle="1" w:styleId="WW8Num15z1">
    <w:name w:val="WW8Num15z1"/>
    <w:rsid w:val="001030C9"/>
    <w:rPr>
      <w:rFonts w:ascii="Courier New" w:hAnsi="Courier New" w:cs="Courier New"/>
    </w:rPr>
  </w:style>
  <w:style w:type="character" w:customStyle="1" w:styleId="WW8Num15z2">
    <w:name w:val="WW8Num15z2"/>
    <w:rsid w:val="001030C9"/>
    <w:rPr>
      <w:rFonts w:ascii="Wingdings" w:hAnsi="Wingdings"/>
    </w:rPr>
  </w:style>
  <w:style w:type="character" w:customStyle="1" w:styleId="WW8Num16z1">
    <w:name w:val="WW8Num16z1"/>
    <w:rsid w:val="001030C9"/>
    <w:rPr>
      <w:rFonts w:ascii="Symbol" w:hAnsi="Symbol"/>
    </w:rPr>
  </w:style>
  <w:style w:type="character" w:customStyle="1" w:styleId="WW8Num20z1">
    <w:name w:val="WW8Num20z1"/>
    <w:rsid w:val="001030C9"/>
    <w:rPr>
      <w:rFonts w:ascii="Symbol" w:hAnsi="Symbol"/>
    </w:rPr>
  </w:style>
  <w:style w:type="character" w:customStyle="1" w:styleId="WW8Num21z0">
    <w:name w:val="WW8Num21z0"/>
    <w:rsid w:val="001030C9"/>
    <w:rPr>
      <w:rFonts w:ascii="Symbol" w:eastAsia="Times New Roman" w:hAnsi="Symbol" w:cs="Times New Roman"/>
    </w:rPr>
  </w:style>
  <w:style w:type="character" w:customStyle="1" w:styleId="WW8Num21z1">
    <w:name w:val="WW8Num21z1"/>
    <w:rsid w:val="001030C9"/>
    <w:rPr>
      <w:rFonts w:ascii="Courier New" w:hAnsi="Courier New"/>
    </w:rPr>
  </w:style>
  <w:style w:type="character" w:customStyle="1" w:styleId="WW8Num21z2">
    <w:name w:val="WW8Num21z2"/>
    <w:rsid w:val="001030C9"/>
    <w:rPr>
      <w:rFonts w:ascii="Wingdings" w:hAnsi="Wingdings"/>
    </w:rPr>
  </w:style>
  <w:style w:type="character" w:customStyle="1" w:styleId="WW8Num21z3">
    <w:name w:val="WW8Num21z3"/>
    <w:rsid w:val="001030C9"/>
    <w:rPr>
      <w:rFonts w:ascii="Symbol" w:hAnsi="Symbol"/>
    </w:rPr>
  </w:style>
  <w:style w:type="character" w:customStyle="1" w:styleId="WW8Num27z1">
    <w:name w:val="WW8Num27z1"/>
    <w:rsid w:val="001030C9"/>
    <w:rPr>
      <w:rFonts w:ascii="Courier New" w:hAnsi="Courier New"/>
    </w:rPr>
  </w:style>
  <w:style w:type="character" w:customStyle="1" w:styleId="WW8Num27z2">
    <w:name w:val="WW8Num27z2"/>
    <w:rsid w:val="001030C9"/>
    <w:rPr>
      <w:rFonts w:ascii="Wingdings" w:hAnsi="Wingdings"/>
    </w:rPr>
  </w:style>
  <w:style w:type="character" w:customStyle="1" w:styleId="WW8Num27z3">
    <w:name w:val="WW8Num27z3"/>
    <w:rsid w:val="001030C9"/>
    <w:rPr>
      <w:rFonts w:ascii="Symbol" w:hAnsi="Symbol"/>
    </w:rPr>
  </w:style>
  <w:style w:type="character" w:customStyle="1" w:styleId="WW8Num29z0">
    <w:name w:val="WW8Num29z0"/>
    <w:rsid w:val="001030C9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030C9"/>
    <w:rPr>
      <w:rFonts w:ascii="Courier New" w:hAnsi="Courier New" w:cs="Courier New"/>
    </w:rPr>
  </w:style>
  <w:style w:type="character" w:customStyle="1" w:styleId="WW8Num29z2">
    <w:name w:val="WW8Num29z2"/>
    <w:rsid w:val="001030C9"/>
    <w:rPr>
      <w:rFonts w:ascii="Wingdings" w:hAnsi="Wingdings"/>
    </w:rPr>
  </w:style>
  <w:style w:type="character" w:customStyle="1" w:styleId="WW8Num29z3">
    <w:name w:val="WW8Num29z3"/>
    <w:rsid w:val="001030C9"/>
    <w:rPr>
      <w:rFonts w:ascii="Symbol" w:hAnsi="Symbol"/>
    </w:rPr>
  </w:style>
  <w:style w:type="character" w:customStyle="1" w:styleId="Domylnaczcionkaakapitu2">
    <w:name w:val="Domyślna czcionka akapitu2"/>
    <w:rsid w:val="001030C9"/>
  </w:style>
  <w:style w:type="character" w:customStyle="1" w:styleId="Odwoaniedokomentarza1">
    <w:name w:val="Odwołanie do komentarza1"/>
    <w:rsid w:val="001030C9"/>
    <w:rPr>
      <w:sz w:val="16"/>
      <w:szCs w:val="16"/>
    </w:rPr>
  </w:style>
  <w:style w:type="character" w:customStyle="1" w:styleId="Znakinumeracji">
    <w:name w:val="Znaki numeracji"/>
    <w:rsid w:val="001030C9"/>
  </w:style>
  <w:style w:type="character" w:customStyle="1" w:styleId="Symbolewypunktowania">
    <w:name w:val="Symbole wypunktowania"/>
    <w:rsid w:val="001030C9"/>
    <w:rPr>
      <w:rFonts w:ascii="OpenSymbol" w:eastAsia="OpenSymbol" w:hAnsi="OpenSymbol" w:cs="OpenSymbol"/>
    </w:rPr>
  </w:style>
  <w:style w:type="character" w:customStyle="1" w:styleId="WW8Num25z0">
    <w:name w:val="WW8Num25z0"/>
    <w:rsid w:val="001030C9"/>
    <w:rPr>
      <w:rFonts w:ascii="Symbol" w:hAnsi="Symbol" w:cs="OpenSymbol"/>
    </w:rPr>
  </w:style>
  <w:style w:type="character" w:customStyle="1" w:styleId="WW8Num25z1">
    <w:name w:val="WW8Num25z1"/>
    <w:rsid w:val="001030C9"/>
    <w:rPr>
      <w:rFonts w:ascii="OpenSymbol" w:hAnsi="OpenSymbol" w:cs="OpenSymbol"/>
    </w:rPr>
  </w:style>
  <w:style w:type="character" w:customStyle="1" w:styleId="WW8Num23z0">
    <w:name w:val="WW8Num23z0"/>
    <w:rsid w:val="001030C9"/>
    <w:rPr>
      <w:rFonts w:ascii="Symbol" w:hAnsi="Symbol" w:cs="OpenSymbol"/>
    </w:rPr>
  </w:style>
  <w:style w:type="character" w:customStyle="1" w:styleId="WW8Num23z1">
    <w:name w:val="WW8Num23z1"/>
    <w:rsid w:val="001030C9"/>
    <w:rPr>
      <w:rFonts w:ascii="OpenSymbol" w:hAnsi="OpenSymbol" w:cs="OpenSymbol"/>
    </w:rPr>
  </w:style>
  <w:style w:type="character" w:customStyle="1" w:styleId="WW8Num46z0">
    <w:name w:val="WW8Num46z0"/>
    <w:rsid w:val="001030C9"/>
    <w:rPr>
      <w:rFonts w:ascii="Symbol" w:hAnsi="Symbol" w:cs="OpenSymbol"/>
    </w:rPr>
  </w:style>
  <w:style w:type="character" w:customStyle="1" w:styleId="WW8Num46z1">
    <w:name w:val="WW8Num46z1"/>
    <w:rsid w:val="001030C9"/>
    <w:rPr>
      <w:rFonts w:ascii="OpenSymbol" w:hAnsi="OpenSymbol" w:cs="OpenSymbol"/>
    </w:rPr>
  </w:style>
  <w:style w:type="character" w:customStyle="1" w:styleId="WW8Num35z0">
    <w:name w:val="WW8Num35z0"/>
    <w:rsid w:val="001030C9"/>
    <w:rPr>
      <w:rFonts w:ascii="Symbol" w:hAnsi="Symbol" w:cs="OpenSymbol"/>
      <w:sz w:val="28"/>
      <w:szCs w:val="28"/>
    </w:rPr>
  </w:style>
  <w:style w:type="character" w:customStyle="1" w:styleId="WW8Num35z1">
    <w:name w:val="WW8Num35z1"/>
    <w:rsid w:val="001030C9"/>
    <w:rPr>
      <w:rFonts w:ascii="OpenSymbol" w:hAnsi="OpenSymbol" w:cs="OpenSymbol"/>
      <w:sz w:val="28"/>
      <w:szCs w:val="28"/>
    </w:rPr>
  </w:style>
  <w:style w:type="character" w:customStyle="1" w:styleId="WW8Num22z0">
    <w:name w:val="WW8Num22z0"/>
    <w:rsid w:val="001030C9"/>
    <w:rPr>
      <w:b w:val="0"/>
    </w:rPr>
  </w:style>
  <w:style w:type="character" w:customStyle="1" w:styleId="Domylnaczcionkaakapitu1">
    <w:name w:val="Domyślna czcionka akapitu1"/>
    <w:rsid w:val="001030C9"/>
  </w:style>
  <w:style w:type="paragraph" w:customStyle="1" w:styleId="Nagwek10">
    <w:name w:val="Nagłówek1"/>
    <w:basedOn w:val="Normalny"/>
    <w:next w:val="Tekstpodstawowy"/>
    <w:rsid w:val="001030C9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1030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1030C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1030C9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1030C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030C9"/>
    <w:pPr>
      <w:suppressAutoHyphens/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1030C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1030C9"/>
    <w:rPr>
      <w:rFonts w:ascii="Arial" w:eastAsia="MS Mincho" w:hAnsi="Arial" w:cs="Tahoma"/>
      <w:i/>
      <w:iCs/>
      <w:kern w:val="1"/>
      <w:sz w:val="28"/>
      <w:szCs w:val="28"/>
      <w:lang w:eastAsia="ar-SA"/>
      <w14:ligatures w14:val="none"/>
    </w:rPr>
  </w:style>
  <w:style w:type="paragraph" w:customStyle="1" w:styleId="ZnakZnakZnakZnakZnakZnak">
    <w:name w:val="Znak Znak Znak Znak Znak Znak"/>
    <w:basedOn w:val="Normalny"/>
    <w:rsid w:val="001030C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blokowy2">
    <w:name w:val="Tekst blokowy2"/>
    <w:basedOn w:val="Normalny"/>
    <w:rsid w:val="001030C9"/>
    <w:pPr>
      <w:tabs>
        <w:tab w:val="left" w:pos="-6904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030C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1030C9"/>
    <w:pPr>
      <w:suppressAutoHyphens/>
      <w:autoSpaceDE w:val="0"/>
      <w:spacing w:after="0" w:line="240" w:lineRule="auto"/>
    </w:pPr>
    <w:rPr>
      <w:rFonts w:ascii="Book Antiqua" w:eastAsia="Times New Roman" w:hAnsi="Book Antiqua" w:cs="Arial"/>
      <w:b/>
      <w:kern w:val="1"/>
      <w:sz w:val="24"/>
      <w:szCs w:val="24"/>
      <w:lang w:eastAsia="ar-SA"/>
    </w:rPr>
  </w:style>
  <w:style w:type="paragraph" w:styleId="Bezodstpw">
    <w:name w:val="No Spacing"/>
    <w:qFormat/>
    <w:rsid w:val="001030C9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  <w14:ligatures w14:val="none"/>
    </w:rPr>
  </w:style>
  <w:style w:type="paragraph" w:customStyle="1" w:styleId="Nagwektabeli">
    <w:name w:val="Nagłówek tabeli"/>
    <w:basedOn w:val="Zawartotabeli"/>
    <w:rsid w:val="001030C9"/>
    <w:pPr>
      <w:jc w:val="center"/>
    </w:pPr>
    <w:rPr>
      <w:b/>
      <w:bCs/>
    </w:rPr>
  </w:style>
  <w:style w:type="character" w:customStyle="1" w:styleId="FontStyle46">
    <w:name w:val="Font Style46"/>
    <w:rsid w:val="001030C9"/>
    <w:rPr>
      <w:rFonts w:ascii="Times New Roman" w:hAnsi="Times New Roman" w:cs="Times New Roman"/>
      <w:color w:val="000000"/>
      <w:sz w:val="22"/>
    </w:rPr>
  </w:style>
  <w:style w:type="paragraph" w:customStyle="1" w:styleId="Style18">
    <w:name w:val="Style18"/>
    <w:basedOn w:val="Normalny"/>
    <w:rsid w:val="001030C9"/>
    <w:pPr>
      <w:spacing w:after="120" w:line="276" w:lineRule="auto"/>
    </w:pPr>
    <w:rPr>
      <w:rFonts w:ascii="Calibri" w:eastAsia="Times New Roman" w:hAnsi="Calibri" w:cs="Times New Roman"/>
      <w:kern w:val="1"/>
      <w:lang w:eastAsia="ar-SA"/>
    </w:rPr>
  </w:style>
  <w:style w:type="table" w:styleId="Tabela-Siatka">
    <w:name w:val="Table Grid"/>
    <w:basedOn w:val="Standardowy"/>
    <w:uiPriority w:val="39"/>
    <w:rsid w:val="001030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1030C9"/>
  </w:style>
  <w:style w:type="paragraph" w:styleId="Listapunktowana">
    <w:name w:val="List Bullet"/>
    <w:basedOn w:val="Normalny"/>
    <w:uiPriority w:val="99"/>
    <w:unhideWhenUsed/>
    <w:rsid w:val="00BB45C4"/>
    <w:pPr>
      <w:numPr>
        <w:numId w:val="39"/>
      </w:numPr>
      <w:contextualSpacing/>
    </w:pPr>
  </w:style>
  <w:style w:type="paragraph" w:customStyle="1" w:styleId="xl63">
    <w:name w:val="xl63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C257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C257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C25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AC257A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AC257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AC257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AC257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C257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AC257A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C257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C257A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C257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C25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C257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C257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AC257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C257A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AC25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C257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AC257A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AC257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AC257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AC257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C257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C257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AC257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AC257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customStyle="1" w:styleId="xl132">
    <w:name w:val="xl132"/>
    <w:basedOn w:val="Normalny"/>
    <w:rsid w:val="00AC257A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AC257A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AC257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AC25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AC25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AC25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AC25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0">
    <w:name w:val="xl140"/>
    <w:basedOn w:val="Normalny"/>
    <w:rsid w:val="00AC25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AC257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2">
    <w:name w:val="xl142"/>
    <w:basedOn w:val="Normalny"/>
    <w:rsid w:val="00AC257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AC257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AC257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AC257A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AC257A"/>
    <w:pPr>
      <w:pBdr>
        <w:top w:val="single" w:sz="4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AC257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AC257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AC25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AC25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AC25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AC257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AC257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AC257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AC257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AC257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4">
    <w:name w:val="xl164"/>
    <w:basedOn w:val="Normalny"/>
    <w:rsid w:val="00AC257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AC257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AC257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1">
    <w:name w:val="xl171"/>
    <w:basedOn w:val="Normalny"/>
    <w:rsid w:val="00AC257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2">
    <w:name w:val="xl172"/>
    <w:basedOn w:val="Normalny"/>
    <w:rsid w:val="00AC257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3">
    <w:name w:val="xl173"/>
    <w:basedOn w:val="Normalny"/>
    <w:rsid w:val="00AC257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4">
    <w:name w:val="xl174"/>
    <w:basedOn w:val="Normalny"/>
    <w:rsid w:val="00AC257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5">
    <w:name w:val="xl175"/>
    <w:basedOn w:val="Normalny"/>
    <w:rsid w:val="00AC257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6">
    <w:name w:val="xl176"/>
    <w:basedOn w:val="Normalny"/>
    <w:rsid w:val="00AC257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7">
    <w:name w:val="xl177"/>
    <w:basedOn w:val="Normalny"/>
    <w:rsid w:val="00AC257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8">
    <w:name w:val="xl178"/>
    <w:basedOn w:val="Normalny"/>
    <w:rsid w:val="00AC257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9">
    <w:name w:val="xl179"/>
    <w:basedOn w:val="Normalny"/>
    <w:rsid w:val="00AC257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AC257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4">
    <w:name w:val="xl184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AC257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6">
    <w:name w:val="xl186"/>
    <w:basedOn w:val="Normalny"/>
    <w:rsid w:val="00AC257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7">
    <w:name w:val="xl187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8">
    <w:name w:val="xl188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AC257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AC257A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AC257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4">
    <w:name w:val="xl194"/>
    <w:basedOn w:val="Normalny"/>
    <w:rsid w:val="00AC257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5">
    <w:name w:val="xl195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AC25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AC257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8">
    <w:name w:val="xl198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9">
    <w:name w:val="xl199"/>
    <w:basedOn w:val="Normalny"/>
    <w:rsid w:val="00AC257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AC25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AC257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AC257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AC257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4">
    <w:name w:val="xl204"/>
    <w:basedOn w:val="Normalny"/>
    <w:rsid w:val="00AC257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5">
    <w:name w:val="xl205"/>
    <w:basedOn w:val="Normalny"/>
    <w:rsid w:val="00AC257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9">
    <w:name w:val="xl209"/>
    <w:basedOn w:val="Normalny"/>
    <w:rsid w:val="00AC257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0">
    <w:name w:val="xl210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1">
    <w:name w:val="xl211"/>
    <w:basedOn w:val="Normalny"/>
    <w:rsid w:val="00AC257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3">
    <w:name w:val="xl213"/>
    <w:basedOn w:val="Normalny"/>
    <w:rsid w:val="00AC257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4">
    <w:name w:val="xl214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5">
    <w:name w:val="xl215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6">
    <w:name w:val="xl216"/>
    <w:basedOn w:val="Normalny"/>
    <w:rsid w:val="00AC257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AC257A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8">
    <w:name w:val="xl218"/>
    <w:basedOn w:val="Normalny"/>
    <w:rsid w:val="00AC257A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9">
    <w:name w:val="xl219"/>
    <w:basedOn w:val="Normalny"/>
    <w:rsid w:val="00AC257A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20">
    <w:name w:val="xl220"/>
    <w:basedOn w:val="Normalny"/>
    <w:rsid w:val="00AC257A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AC257A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AC257A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23">
    <w:name w:val="xl223"/>
    <w:basedOn w:val="Normalny"/>
    <w:rsid w:val="00AC257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AC257A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6">
    <w:name w:val="xl226"/>
    <w:basedOn w:val="Normalny"/>
    <w:rsid w:val="00AC257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7">
    <w:name w:val="xl227"/>
    <w:basedOn w:val="Normalny"/>
    <w:rsid w:val="00AC257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28">
    <w:name w:val="xl228"/>
    <w:basedOn w:val="Normalny"/>
    <w:rsid w:val="00AC257A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0">
    <w:name w:val="xl230"/>
    <w:basedOn w:val="Normalny"/>
    <w:rsid w:val="00AC257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1">
    <w:name w:val="xl231"/>
    <w:basedOn w:val="Normalny"/>
    <w:rsid w:val="00AC257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2">
    <w:name w:val="xl232"/>
    <w:basedOn w:val="Normalny"/>
    <w:rsid w:val="00AC257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3">
    <w:name w:val="xl233"/>
    <w:basedOn w:val="Normalny"/>
    <w:rsid w:val="00AC257A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4">
    <w:name w:val="xl234"/>
    <w:basedOn w:val="Normalny"/>
    <w:rsid w:val="00AC257A"/>
    <w:pPr>
      <w:pBdr>
        <w:left w:val="single" w:sz="8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5">
    <w:name w:val="xl235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36">
    <w:name w:val="xl236"/>
    <w:basedOn w:val="Normalny"/>
    <w:rsid w:val="00AC257A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37">
    <w:name w:val="xl237"/>
    <w:basedOn w:val="Normalny"/>
    <w:rsid w:val="00AC257A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38">
    <w:name w:val="xl238"/>
    <w:basedOn w:val="Normalny"/>
    <w:rsid w:val="00AC25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ont5">
    <w:name w:val="font5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7">
    <w:name w:val="font7"/>
    <w:basedOn w:val="Normalny"/>
    <w:rsid w:val="00AC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41</Pages>
  <Words>9024</Words>
  <Characters>54150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Karolina Hilger</cp:lastModifiedBy>
  <cp:revision>5</cp:revision>
  <cp:lastPrinted>2024-10-29T12:22:00Z</cp:lastPrinted>
  <dcterms:created xsi:type="dcterms:W3CDTF">2025-10-02T12:35:00Z</dcterms:created>
  <dcterms:modified xsi:type="dcterms:W3CDTF">2025-10-03T07:02:00Z</dcterms:modified>
</cp:coreProperties>
</file>